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7B606" w14:textId="77777777" w:rsidR="00BD4AF9" w:rsidRDefault="00BD4AF9">
      <w:pPr>
        <w:jc w:val="center"/>
        <w:rPr>
          <w:b/>
          <w:bCs/>
        </w:rPr>
      </w:pPr>
    </w:p>
    <w:p w14:paraId="4E1F2ADE" w14:textId="6613A991" w:rsidR="00E476C5" w:rsidRPr="00B6151A" w:rsidRDefault="000D724D">
      <w:pPr>
        <w:jc w:val="center"/>
        <w:rPr>
          <w:b/>
          <w:bCs/>
          <w:sz w:val="22"/>
          <w:szCs w:val="22"/>
        </w:rPr>
      </w:pPr>
      <w:r w:rsidRPr="000961EC">
        <w:rPr>
          <w:b/>
          <w:bCs/>
        </w:rPr>
        <w:t>PRZEDMIOTOW</w:t>
      </w:r>
      <w:r w:rsidR="000961EC" w:rsidRPr="000961EC">
        <w:rPr>
          <w:b/>
          <w:bCs/>
        </w:rPr>
        <w:t>E</w:t>
      </w:r>
      <w:r w:rsidRPr="000961EC">
        <w:rPr>
          <w:b/>
          <w:bCs/>
        </w:rPr>
        <w:t xml:space="preserve"> </w:t>
      </w:r>
      <w:r w:rsidR="000961EC" w:rsidRPr="000961EC">
        <w:rPr>
          <w:b/>
          <w:bCs/>
        </w:rPr>
        <w:t>ZASADY</w:t>
      </w:r>
      <w:r w:rsidRPr="000961EC">
        <w:rPr>
          <w:b/>
          <w:bCs/>
        </w:rPr>
        <w:t xml:space="preserve"> OCENIANIA</w:t>
      </w:r>
      <w:r w:rsidR="00B6151A">
        <w:rPr>
          <w:b/>
          <w:bCs/>
        </w:rPr>
        <w:t xml:space="preserve"> </w:t>
      </w:r>
      <w:r w:rsidR="00B6151A" w:rsidRPr="00B6151A">
        <w:rPr>
          <w:b/>
          <w:bCs/>
          <w:sz w:val="22"/>
          <w:szCs w:val="22"/>
        </w:rPr>
        <w:t xml:space="preserve">z języka mniejszości narodowej </w:t>
      </w:r>
      <w:r w:rsidR="00B6151A">
        <w:rPr>
          <w:b/>
          <w:bCs/>
          <w:sz w:val="22"/>
          <w:szCs w:val="22"/>
        </w:rPr>
        <w:t>–</w:t>
      </w:r>
      <w:r w:rsidR="00B6151A" w:rsidRPr="00B6151A">
        <w:rPr>
          <w:b/>
          <w:bCs/>
          <w:sz w:val="22"/>
          <w:szCs w:val="22"/>
        </w:rPr>
        <w:t xml:space="preserve"> niemiecki</w:t>
      </w:r>
      <w:r w:rsidR="00B6151A">
        <w:rPr>
          <w:b/>
          <w:bCs/>
          <w:sz w:val="22"/>
          <w:szCs w:val="22"/>
        </w:rPr>
        <w:t xml:space="preserve"> w klasie 4</w:t>
      </w:r>
    </w:p>
    <w:p w14:paraId="1CBC612A" w14:textId="60E61ECC" w:rsidR="00E476C5" w:rsidRPr="000961EC" w:rsidRDefault="00E476C5">
      <w:pPr>
        <w:jc w:val="center"/>
        <w:rPr>
          <w:b/>
          <w:bCs/>
        </w:rPr>
      </w:pPr>
    </w:p>
    <w:p w14:paraId="01E84BEC" w14:textId="77777777" w:rsidR="00E476C5" w:rsidRPr="000961EC" w:rsidRDefault="00E476C5">
      <w:pPr>
        <w:rPr>
          <w:b/>
          <w:bCs/>
        </w:rPr>
      </w:pPr>
    </w:p>
    <w:p w14:paraId="47B55109" w14:textId="77777777" w:rsidR="00E476C5" w:rsidRPr="000961EC" w:rsidRDefault="00E476C5">
      <w:pPr>
        <w:rPr>
          <w:b/>
          <w:bCs/>
        </w:rPr>
      </w:pPr>
    </w:p>
    <w:p w14:paraId="0D1AE8E0" w14:textId="4972AA02" w:rsidR="00124257" w:rsidRPr="000961EC" w:rsidRDefault="00124257" w:rsidP="00124257">
      <w:pPr>
        <w:jc w:val="both"/>
        <w:rPr>
          <w:b/>
          <w:bCs/>
        </w:rPr>
      </w:pPr>
      <w:r w:rsidRPr="000961EC">
        <w:rPr>
          <w:b/>
          <w:bCs/>
        </w:rPr>
        <w:t xml:space="preserve">I. Główne cele wewnątrzszkolnych zasad oceniania </w:t>
      </w:r>
    </w:p>
    <w:p w14:paraId="2F9DE72F" w14:textId="77777777" w:rsidR="005D6415" w:rsidRPr="000961EC" w:rsidRDefault="005D6415" w:rsidP="005D6415">
      <w:pPr>
        <w:jc w:val="both"/>
        <w:rPr>
          <w:b/>
          <w:bCs/>
        </w:rPr>
      </w:pPr>
    </w:p>
    <w:p w14:paraId="092E2A56" w14:textId="3DCEA006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Określenie poziomu wiedzy i umiejętności z poszczególnych zajęć edukacyjnych. </w:t>
      </w:r>
    </w:p>
    <w:p w14:paraId="6168CBF6" w14:textId="2C26A084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Motywowanie uczniów do dalszych postępów w nauce i zachowaniu. </w:t>
      </w:r>
    </w:p>
    <w:p w14:paraId="2CD35126" w14:textId="60E8A039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Pomaganie uczniowi w samodzielnym planowaniu pracy, nauki, rozwoju. </w:t>
      </w:r>
    </w:p>
    <w:p w14:paraId="02658054" w14:textId="5757945B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Informowanie ucznia i jego rodziców o poziomie jego osiągnięć edukacyjnych – postępach, trudnościach w nauce, zachowaniu oraz specjalnych uzdolnieniach ucznia. </w:t>
      </w:r>
    </w:p>
    <w:p w14:paraId="1A92666E" w14:textId="55E3453E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Kontrolowanie poziomu wiedzy. </w:t>
      </w:r>
    </w:p>
    <w:p w14:paraId="4F9B25BF" w14:textId="0AE441BB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Monitorowanie postępów, osiągnięć i potrzeb ucznia. </w:t>
      </w:r>
    </w:p>
    <w:p w14:paraId="23AFD580" w14:textId="5A6979AE" w:rsidR="00124257" w:rsidRPr="000961EC" w:rsidRDefault="00124257" w:rsidP="007F463D">
      <w:pPr>
        <w:numPr>
          <w:ilvl w:val="0"/>
          <w:numId w:val="40"/>
        </w:numPr>
        <w:jc w:val="both"/>
      </w:pPr>
      <w:r w:rsidRPr="000961EC">
        <w:t xml:space="preserve">Wdrażanie ucznia do samooceny i samodzielności. </w:t>
      </w:r>
    </w:p>
    <w:p w14:paraId="085C777C" w14:textId="71BA4D1E" w:rsidR="005D6415" w:rsidRPr="000961EC" w:rsidRDefault="00124257" w:rsidP="007F463D">
      <w:pPr>
        <w:numPr>
          <w:ilvl w:val="0"/>
          <w:numId w:val="40"/>
        </w:numPr>
        <w:jc w:val="both"/>
      </w:pPr>
      <w:r w:rsidRPr="000961EC">
        <w:t>Doskonalenie metod pracy nauczycieli i planowanie procesu nauczania i jego ewaluacji.</w:t>
      </w:r>
    </w:p>
    <w:p w14:paraId="73B568E2" w14:textId="11859B84" w:rsidR="00124257" w:rsidRPr="000961EC" w:rsidRDefault="00124257" w:rsidP="005D6415">
      <w:pPr>
        <w:jc w:val="both"/>
      </w:pPr>
    </w:p>
    <w:p w14:paraId="791FCF1B" w14:textId="6D929877" w:rsidR="00124257" w:rsidRPr="000961EC" w:rsidRDefault="00124257" w:rsidP="005D6415">
      <w:pPr>
        <w:jc w:val="both"/>
      </w:pPr>
      <w:r w:rsidRPr="000961EC">
        <w:rPr>
          <w:b/>
          <w:bCs/>
        </w:rPr>
        <w:t>II.</w:t>
      </w:r>
      <w:r w:rsidR="00711EC0">
        <w:rPr>
          <w:b/>
          <w:bCs/>
        </w:rPr>
        <w:t xml:space="preserve"> </w:t>
      </w:r>
      <w:r w:rsidRPr="000961EC">
        <w:rPr>
          <w:b/>
          <w:bCs/>
        </w:rPr>
        <w:t xml:space="preserve">Zasady wewnątrzszkolnego </w:t>
      </w:r>
      <w:r w:rsidR="00711EC0">
        <w:rPr>
          <w:b/>
          <w:bCs/>
        </w:rPr>
        <w:t xml:space="preserve">systemu </w:t>
      </w:r>
      <w:r w:rsidRPr="000961EC">
        <w:rPr>
          <w:b/>
          <w:bCs/>
        </w:rPr>
        <w:t>oceniania</w:t>
      </w:r>
      <w:r w:rsidRPr="000961EC">
        <w:t xml:space="preserve"> </w:t>
      </w:r>
    </w:p>
    <w:p w14:paraId="319F5FE6" w14:textId="77777777" w:rsidR="00711EC0" w:rsidRDefault="00711EC0" w:rsidP="005D6415">
      <w:pPr>
        <w:jc w:val="both"/>
      </w:pPr>
    </w:p>
    <w:p w14:paraId="7C2FA626" w14:textId="2BF00292" w:rsidR="00124257" w:rsidRPr="000961EC" w:rsidRDefault="00124257" w:rsidP="005D6415">
      <w:pPr>
        <w:jc w:val="both"/>
      </w:pPr>
      <w:r w:rsidRPr="00711EC0">
        <w:rPr>
          <w:b/>
          <w:bCs/>
        </w:rPr>
        <w:t>1.</w:t>
      </w:r>
      <w:r w:rsidRPr="000961EC">
        <w:t xml:space="preserve"> W ocenianiu obowiązują następujące zasady: </w:t>
      </w:r>
    </w:p>
    <w:p w14:paraId="41912F29" w14:textId="4D1DD9FE" w:rsidR="00124257" w:rsidRPr="000961EC" w:rsidRDefault="00124257" w:rsidP="007F463D">
      <w:pPr>
        <w:numPr>
          <w:ilvl w:val="0"/>
          <w:numId w:val="41"/>
        </w:numPr>
        <w:jc w:val="both"/>
      </w:pPr>
      <w:r w:rsidRPr="000961EC">
        <w:t xml:space="preserve">zasada częstotliwości i rytmiczności – uczeń oceniany jest na bieżąco i rytmicznie; </w:t>
      </w:r>
    </w:p>
    <w:p w14:paraId="5DEE80F1" w14:textId="4D4C8C1D" w:rsidR="00124257" w:rsidRPr="000961EC" w:rsidRDefault="00124257" w:rsidP="007F463D">
      <w:pPr>
        <w:numPr>
          <w:ilvl w:val="0"/>
          <w:numId w:val="41"/>
        </w:numPr>
        <w:jc w:val="both"/>
      </w:pPr>
      <w:r w:rsidRPr="000961EC">
        <w:t xml:space="preserve">zasada jawności kryteriów – uczeń i jego rodzice znają kryteria oceniania, zakres materiału oraz formy pracy podlegające ocenie; </w:t>
      </w:r>
    </w:p>
    <w:p w14:paraId="04F19FE4" w14:textId="0CA807A2" w:rsidR="00124257" w:rsidRPr="000961EC" w:rsidRDefault="00124257" w:rsidP="007F463D">
      <w:pPr>
        <w:numPr>
          <w:ilvl w:val="0"/>
          <w:numId w:val="41"/>
        </w:numPr>
        <w:jc w:val="both"/>
      </w:pPr>
      <w:r w:rsidRPr="000961EC">
        <w:t xml:space="preserve">zasady różnorodności; </w:t>
      </w:r>
    </w:p>
    <w:p w14:paraId="52F2D89D" w14:textId="25399630" w:rsidR="00124257" w:rsidRPr="000961EC" w:rsidRDefault="00124257" w:rsidP="007F463D">
      <w:pPr>
        <w:numPr>
          <w:ilvl w:val="0"/>
          <w:numId w:val="41"/>
        </w:numPr>
        <w:jc w:val="both"/>
      </w:pPr>
      <w:r w:rsidRPr="000961EC">
        <w:t xml:space="preserve">zasady różnicowania wymagań – zadania stawiane uczniom powinny mieć zróżnicowany poziom trudności i dawać możliwość uzyskania wszystkich ocen; </w:t>
      </w:r>
    </w:p>
    <w:p w14:paraId="4DABE2B5" w14:textId="2D437C17" w:rsidR="00124257" w:rsidRPr="000961EC" w:rsidRDefault="00124257" w:rsidP="007F463D">
      <w:pPr>
        <w:numPr>
          <w:ilvl w:val="0"/>
          <w:numId w:val="41"/>
        </w:numPr>
        <w:jc w:val="both"/>
      </w:pPr>
      <w:r w:rsidRPr="000961EC">
        <w:t>zasada otwartości – wewnątrzszkolne ocenianie podlega weryfikacji i modyfikacji w oparciu o okresową ewaluację.</w:t>
      </w:r>
    </w:p>
    <w:p w14:paraId="714449F9" w14:textId="63D6CE51" w:rsidR="00124257" w:rsidRPr="000961EC" w:rsidRDefault="00124257" w:rsidP="005D6415">
      <w:pPr>
        <w:jc w:val="both"/>
      </w:pPr>
    </w:p>
    <w:p w14:paraId="0907CE71" w14:textId="77777777" w:rsidR="00124257" w:rsidRPr="000961EC" w:rsidRDefault="00124257" w:rsidP="007A65B1">
      <w:pPr>
        <w:ind w:left="426" w:hanging="426"/>
        <w:jc w:val="both"/>
      </w:pPr>
      <w:r w:rsidRPr="007A65B1">
        <w:rPr>
          <w:b/>
          <w:bCs/>
        </w:rPr>
        <w:t>2.</w:t>
      </w:r>
      <w:r w:rsidRPr="000961EC">
        <w:t xml:space="preserve"> Nauczyciele na początku każdego roku szkolnego informują uczniów oraz ich rodziców o: 1) wymaganiach edukacyjnych niezbędnych do uzyskania poszczególnych śródrocznych i rocznych ocen klasyfikacyjnych z zajęć edukacyjnych wynikających z realizowanego przez siebie programu nauczania; </w:t>
      </w:r>
    </w:p>
    <w:p w14:paraId="66500E6A" w14:textId="06782560" w:rsidR="00124257" w:rsidRPr="000961EC" w:rsidRDefault="00124257" w:rsidP="007F463D">
      <w:pPr>
        <w:numPr>
          <w:ilvl w:val="0"/>
          <w:numId w:val="42"/>
        </w:numPr>
        <w:jc w:val="both"/>
      </w:pPr>
      <w:r w:rsidRPr="000961EC">
        <w:t xml:space="preserve">sposobach sprawdzania osiągnięć edukacyjnych uczniów; </w:t>
      </w:r>
    </w:p>
    <w:p w14:paraId="42B5D2D1" w14:textId="4A3E9403" w:rsidR="00124257" w:rsidRPr="000961EC" w:rsidRDefault="00124257" w:rsidP="007F463D">
      <w:pPr>
        <w:numPr>
          <w:ilvl w:val="0"/>
          <w:numId w:val="42"/>
        </w:numPr>
        <w:jc w:val="both"/>
      </w:pPr>
      <w:r w:rsidRPr="000961EC">
        <w:t>warunkach i trybie uzyskania wyższej niż przewidywana rocznej oceny klasyfikacyjnej z zajęć edukacyjnych.</w:t>
      </w:r>
    </w:p>
    <w:p w14:paraId="5E608DA3" w14:textId="77777777" w:rsidR="00E476C5" w:rsidRPr="000961EC" w:rsidRDefault="00E476C5" w:rsidP="00183B16">
      <w:pPr>
        <w:jc w:val="both"/>
      </w:pPr>
    </w:p>
    <w:p w14:paraId="27145A1D" w14:textId="4896484E" w:rsidR="00124257" w:rsidRDefault="00124257" w:rsidP="00183B16">
      <w:pPr>
        <w:jc w:val="both"/>
        <w:rPr>
          <w:b/>
          <w:bCs/>
        </w:rPr>
      </w:pPr>
      <w:r w:rsidRPr="000961EC">
        <w:rPr>
          <w:b/>
          <w:bCs/>
        </w:rPr>
        <w:t>III. Ocenianie bieżące</w:t>
      </w:r>
    </w:p>
    <w:p w14:paraId="7D952BF9" w14:textId="77777777" w:rsidR="00A923AC" w:rsidRPr="000961EC" w:rsidRDefault="00A923AC" w:rsidP="00183B16">
      <w:pPr>
        <w:jc w:val="both"/>
        <w:rPr>
          <w:b/>
          <w:bCs/>
        </w:rPr>
      </w:pPr>
    </w:p>
    <w:p w14:paraId="08101304" w14:textId="78A324C1" w:rsidR="00162FBB" w:rsidRPr="000961EC" w:rsidRDefault="00124257" w:rsidP="007F463D">
      <w:pPr>
        <w:numPr>
          <w:ilvl w:val="0"/>
          <w:numId w:val="43"/>
        </w:numPr>
        <w:jc w:val="both"/>
      </w:pPr>
      <w:r w:rsidRPr="000961EC">
        <w:t xml:space="preserve">Ocenianie bieżące z zajęć edukacyjnych ma na celu monitorowanie pracy ucznia oraz przekazywanie uczniowi informacji o jego osiągnięciach edukacyjnych pomagających w uczeniu się, poprzez wskazanie, co uczeń robi dobrze, co i jak wymaga poprawy oraz jak powinien dalej się uczyć. </w:t>
      </w:r>
    </w:p>
    <w:p w14:paraId="46D39011" w14:textId="428292B1" w:rsidR="00162FBB" w:rsidRPr="000961EC" w:rsidRDefault="00124257" w:rsidP="007F463D">
      <w:pPr>
        <w:numPr>
          <w:ilvl w:val="0"/>
          <w:numId w:val="43"/>
        </w:numPr>
        <w:jc w:val="both"/>
      </w:pPr>
      <w:r w:rsidRPr="000961EC">
        <w:t xml:space="preserve">Oceny są jawne </w:t>
      </w:r>
      <w:r w:rsidR="002B12AB">
        <w:t xml:space="preserve">− </w:t>
      </w:r>
      <w:r w:rsidRPr="000961EC">
        <w:t xml:space="preserve">zarówno dla ucznia, jak i jego rodziców. </w:t>
      </w:r>
    </w:p>
    <w:p w14:paraId="74AE9AB6" w14:textId="3C4B7B59" w:rsidR="00162FBB" w:rsidRPr="000961EC" w:rsidRDefault="00124257" w:rsidP="007F463D">
      <w:pPr>
        <w:numPr>
          <w:ilvl w:val="0"/>
          <w:numId w:val="43"/>
        </w:numPr>
        <w:jc w:val="both"/>
      </w:pPr>
      <w:r w:rsidRPr="000961EC">
        <w:t xml:space="preserve">Nauczyciele przechowują sprawdzone i ocenione pisemne prace kontrolne uczniów do końca danego roku szkolnego, tj. do 31 sierpnia. </w:t>
      </w:r>
    </w:p>
    <w:p w14:paraId="5B974E2D" w14:textId="36C7D415" w:rsidR="00162FBB" w:rsidRDefault="00124257" w:rsidP="007F463D">
      <w:pPr>
        <w:numPr>
          <w:ilvl w:val="0"/>
          <w:numId w:val="43"/>
        </w:numPr>
        <w:jc w:val="both"/>
      </w:pPr>
      <w:r w:rsidRPr="000961EC">
        <w:lastRenderedPageBreak/>
        <w:t xml:space="preserve">Na prośbę ucznia lub jego rodziców nauczyciel ustalający ocenę powinien ją uzasadnić ustnie. </w:t>
      </w:r>
    </w:p>
    <w:p w14:paraId="2C8200BD" w14:textId="602BA246" w:rsidR="00162FBB" w:rsidRDefault="00124257" w:rsidP="007F463D">
      <w:pPr>
        <w:numPr>
          <w:ilvl w:val="0"/>
          <w:numId w:val="43"/>
        </w:numPr>
        <w:jc w:val="both"/>
      </w:pPr>
      <w:r w:rsidRPr="000961EC">
        <w:t>Sprawdzone i ocenione prace pisemne są udostępniane uczniom do domu; do zwrotu w terminie określonym przez nauczyciela. Jeśli uczeń nie zwróci pracy, kolejne są udostępniane jemu i rodzicowi wyłącznie na terenie szkoły</w:t>
      </w:r>
      <w:r w:rsidR="00162FBB" w:rsidRPr="000961EC">
        <w:t xml:space="preserve">. </w:t>
      </w:r>
    </w:p>
    <w:p w14:paraId="7D9B8B1D" w14:textId="337E7052" w:rsidR="00162FBB" w:rsidRPr="000961EC" w:rsidRDefault="00124257" w:rsidP="007F463D">
      <w:pPr>
        <w:numPr>
          <w:ilvl w:val="0"/>
          <w:numId w:val="43"/>
        </w:numPr>
        <w:jc w:val="both"/>
      </w:pPr>
      <w:r w:rsidRPr="000961EC">
        <w:t xml:space="preserve">Ocenianie bieżące realizowane jest za pomocą: </w:t>
      </w:r>
    </w:p>
    <w:p w14:paraId="2D2B60A6" w14:textId="2B6E5438" w:rsidR="00162FBB" w:rsidRPr="000961EC" w:rsidRDefault="00124257" w:rsidP="007F463D">
      <w:pPr>
        <w:numPr>
          <w:ilvl w:val="0"/>
          <w:numId w:val="44"/>
        </w:numPr>
        <w:jc w:val="both"/>
      </w:pPr>
      <w:r w:rsidRPr="000961EC">
        <w:t xml:space="preserve">oceny słownej – odnoszenia się do działań i osiągnięć ucznia oraz jego zachowania i trudności w procesie uczenia się; </w:t>
      </w:r>
    </w:p>
    <w:p w14:paraId="2A661C40" w14:textId="1FD750F1" w:rsidR="00162FBB" w:rsidRPr="000961EC" w:rsidRDefault="00124257" w:rsidP="007F463D">
      <w:pPr>
        <w:numPr>
          <w:ilvl w:val="0"/>
          <w:numId w:val="44"/>
        </w:numPr>
        <w:jc w:val="both"/>
      </w:pPr>
      <w:r w:rsidRPr="000961EC">
        <w:t xml:space="preserve">oceny wspierającej – odnoszenia się do działań i osiągnięć ucznia w aspekcie doceniania poprawnych rozwiązań oraz udzielania jemu pomocy i wsparcia w poszukiwaniu powodów niepowodzeń i niwelowaniu ich; </w:t>
      </w:r>
    </w:p>
    <w:p w14:paraId="15E8B411" w14:textId="2248F961" w:rsidR="00124257" w:rsidRPr="000961EC" w:rsidRDefault="00124257" w:rsidP="007F463D">
      <w:pPr>
        <w:numPr>
          <w:ilvl w:val="0"/>
          <w:numId w:val="44"/>
        </w:numPr>
        <w:jc w:val="both"/>
        <w:rPr>
          <w:b/>
          <w:bCs/>
        </w:rPr>
      </w:pPr>
      <w:r w:rsidRPr="000961EC">
        <w:t>oceny kształtującej – wypracowywania warunków wspierających efektywne uczenie się i pracę nad sobą ucznia i wspieraniu ucznia w planowaniu jego nauki.</w:t>
      </w:r>
    </w:p>
    <w:p w14:paraId="0385A299" w14:textId="77777777" w:rsidR="00124257" w:rsidRPr="000961EC" w:rsidRDefault="00124257" w:rsidP="00183B16">
      <w:pPr>
        <w:jc w:val="both"/>
        <w:rPr>
          <w:b/>
          <w:bCs/>
        </w:rPr>
      </w:pPr>
    </w:p>
    <w:p w14:paraId="4D31ED91" w14:textId="01AC3765" w:rsidR="00E476C5" w:rsidRPr="000961EC" w:rsidRDefault="00162FBB" w:rsidP="00183B16">
      <w:pPr>
        <w:jc w:val="both"/>
        <w:rPr>
          <w:b/>
          <w:bCs/>
        </w:rPr>
      </w:pPr>
      <w:r w:rsidRPr="000961EC">
        <w:rPr>
          <w:b/>
          <w:bCs/>
        </w:rPr>
        <w:t>IV.</w:t>
      </w:r>
      <w:r w:rsidR="004D5E08">
        <w:rPr>
          <w:b/>
          <w:bCs/>
        </w:rPr>
        <w:t xml:space="preserve"> </w:t>
      </w:r>
      <w:r w:rsidRPr="000961EC">
        <w:rPr>
          <w:b/>
          <w:bCs/>
        </w:rPr>
        <w:t>Indywidualizacja oceniania</w:t>
      </w:r>
    </w:p>
    <w:p w14:paraId="62F4DC1D" w14:textId="77777777" w:rsidR="004D5E08" w:rsidRDefault="004D5E08" w:rsidP="00183B16">
      <w:pPr>
        <w:jc w:val="both"/>
      </w:pPr>
    </w:p>
    <w:p w14:paraId="0F73A653" w14:textId="3CB410CA" w:rsidR="00E476C5" w:rsidRPr="000961EC" w:rsidRDefault="000D724D" w:rsidP="00183B16">
      <w:pPr>
        <w:jc w:val="both"/>
      </w:pPr>
      <w:r w:rsidRPr="000961EC">
        <w:t>Nauczyciel na podstawie pisemnej opinii publicznej poradni psychologiczno-pedagogicznej lub innej publicznej poradni specjalistycznej, dostosowuje wymagania edukacyjne do indywidualnych potrzeb ucznia, u którego stwierdzono trudności w uczeniu się, w tym specyficzne trudności uniemożliwiające sprostanie wymaganiom.</w:t>
      </w:r>
    </w:p>
    <w:p w14:paraId="62C07F0A" w14:textId="77777777" w:rsidR="00E476C5" w:rsidRPr="000961EC" w:rsidRDefault="00E476C5" w:rsidP="00183B16">
      <w:pPr>
        <w:jc w:val="both"/>
        <w:rPr>
          <w:b/>
          <w:bCs/>
        </w:rPr>
      </w:pPr>
    </w:p>
    <w:p w14:paraId="41D615F5" w14:textId="684D89CC" w:rsidR="00162FBB" w:rsidRDefault="00162FBB" w:rsidP="00183B16">
      <w:pPr>
        <w:jc w:val="both"/>
      </w:pPr>
      <w:r w:rsidRPr="000961EC">
        <w:rPr>
          <w:b/>
          <w:bCs/>
        </w:rPr>
        <w:t>V.</w:t>
      </w:r>
      <w:r w:rsidR="004D5E08">
        <w:rPr>
          <w:b/>
          <w:bCs/>
        </w:rPr>
        <w:t xml:space="preserve"> </w:t>
      </w:r>
      <w:r w:rsidRPr="000961EC">
        <w:rPr>
          <w:b/>
          <w:bCs/>
        </w:rPr>
        <w:t>Skala i sposób formułowania ocen</w:t>
      </w:r>
      <w:r w:rsidRPr="000961EC">
        <w:t xml:space="preserve"> </w:t>
      </w:r>
    </w:p>
    <w:p w14:paraId="44D77062" w14:textId="77777777" w:rsidR="00A923AC" w:rsidRPr="000961EC" w:rsidRDefault="00A923AC" w:rsidP="00183B16">
      <w:pPr>
        <w:jc w:val="both"/>
      </w:pPr>
    </w:p>
    <w:p w14:paraId="38D6F16D" w14:textId="58BFEC30" w:rsidR="00162FBB" w:rsidRPr="000961EC" w:rsidRDefault="00162FBB" w:rsidP="00183B16">
      <w:pPr>
        <w:jc w:val="both"/>
      </w:pPr>
      <w:r w:rsidRPr="000961EC">
        <w:t>1. Bieżące, śródroczne i roczne oceny klasyfikacyjne z zajęć edukacyjnych</w:t>
      </w:r>
      <w:r w:rsidR="003146F9">
        <w:t>,</w:t>
      </w:r>
      <w:r w:rsidRPr="000961EC">
        <w:t xml:space="preserve"> począwszy od klasy IV szkoły podstawowej oraz oceny końcowe, ustala się w stopniach według następującej skali: </w:t>
      </w:r>
    </w:p>
    <w:p w14:paraId="65FDCD6A" w14:textId="77777777" w:rsidR="00162FBB" w:rsidRPr="000961EC" w:rsidRDefault="00162FBB" w:rsidP="00183B16">
      <w:pPr>
        <w:jc w:val="both"/>
      </w:pPr>
      <w:r w:rsidRPr="000961EC">
        <w:t xml:space="preserve">1) oceny pozytywne: </w:t>
      </w:r>
    </w:p>
    <w:p w14:paraId="2289CC8E" w14:textId="1B0CFF96" w:rsidR="00162FBB" w:rsidRPr="000961EC" w:rsidRDefault="00162FBB" w:rsidP="007F463D">
      <w:pPr>
        <w:numPr>
          <w:ilvl w:val="1"/>
          <w:numId w:val="45"/>
        </w:numPr>
        <w:jc w:val="both"/>
      </w:pPr>
      <w:r w:rsidRPr="000961EC">
        <w:t xml:space="preserve">stopień celujący – 6 </w:t>
      </w:r>
    </w:p>
    <w:p w14:paraId="1181BAF3" w14:textId="5BCA8D1A" w:rsidR="00162FBB" w:rsidRPr="000961EC" w:rsidRDefault="00162FBB" w:rsidP="007F463D">
      <w:pPr>
        <w:numPr>
          <w:ilvl w:val="1"/>
          <w:numId w:val="45"/>
        </w:numPr>
        <w:jc w:val="both"/>
      </w:pPr>
      <w:r w:rsidRPr="000961EC">
        <w:t xml:space="preserve">stopień bardzo dobry – 5 </w:t>
      </w:r>
    </w:p>
    <w:p w14:paraId="140033D2" w14:textId="04941729" w:rsidR="00162FBB" w:rsidRPr="000961EC" w:rsidRDefault="00162FBB" w:rsidP="007F463D">
      <w:pPr>
        <w:numPr>
          <w:ilvl w:val="1"/>
          <w:numId w:val="45"/>
        </w:numPr>
        <w:jc w:val="both"/>
      </w:pPr>
      <w:r w:rsidRPr="000961EC">
        <w:t xml:space="preserve">stopień dobry – 4 </w:t>
      </w:r>
    </w:p>
    <w:p w14:paraId="6EF99FC9" w14:textId="404924E9" w:rsidR="00162FBB" w:rsidRPr="000961EC" w:rsidRDefault="00162FBB" w:rsidP="007F463D">
      <w:pPr>
        <w:numPr>
          <w:ilvl w:val="1"/>
          <w:numId w:val="45"/>
        </w:numPr>
        <w:jc w:val="both"/>
      </w:pPr>
      <w:r w:rsidRPr="000961EC">
        <w:t xml:space="preserve">stopień dostateczny – 3 </w:t>
      </w:r>
    </w:p>
    <w:p w14:paraId="6E21F1CC" w14:textId="5119CE25" w:rsidR="00162FBB" w:rsidRPr="000961EC" w:rsidRDefault="00162FBB" w:rsidP="007F463D">
      <w:pPr>
        <w:numPr>
          <w:ilvl w:val="1"/>
          <w:numId w:val="45"/>
        </w:numPr>
        <w:jc w:val="both"/>
      </w:pPr>
      <w:r w:rsidRPr="000961EC">
        <w:t xml:space="preserve">stopień dopuszczający – 2 </w:t>
      </w:r>
    </w:p>
    <w:p w14:paraId="442CBFD9" w14:textId="77777777" w:rsidR="00162FBB" w:rsidRPr="000961EC" w:rsidRDefault="00162FBB" w:rsidP="00183B16">
      <w:pPr>
        <w:jc w:val="both"/>
      </w:pPr>
      <w:r w:rsidRPr="000961EC">
        <w:t xml:space="preserve">2) ocena negatywne: </w:t>
      </w:r>
    </w:p>
    <w:p w14:paraId="4A1939DE" w14:textId="77777777" w:rsidR="00162FBB" w:rsidRPr="000961EC" w:rsidRDefault="00162FBB" w:rsidP="003146F9">
      <w:pPr>
        <w:ind w:left="708"/>
        <w:jc w:val="both"/>
      </w:pPr>
      <w:r w:rsidRPr="000961EC">
        <w:t xml:space="preserve">a) stopień niedostateczny – 1 </w:t>
      </w:r>
    </w:p>
    <w:p w14:paraId="29117EBF" w14:textId="77777777" w:rsidR="00162FBB" w:rsidRPr="000961EC" w:rsidRDefault="00162FBB" w:rsidP="00183B16">
      <w:pPr>
        <w:jc w:val="both"/>
      </w:pPr>
      <w:r w:rsidRPr="000961EC">
        <w:t xml:space="preserve">2. Przy ocenianiu bieżącym dopuszcza się stosowanie dodatkowego oznaczenia: + (plus), poza stopniem celującym, lub – (minus), poza stopniem niedostatecznym. </w:t>
      </w:r>
    </w:p>
    <w:p w14:paraId="1EC4500B" w14:textId="41CA3E85" w:rsidR="00E476C5" w:rsidRPr="000961EC" w:rsidRDefault="00162FBB" w:rsidP="00183B16">
      <w:pPr>
        <w:jc w:val="both"/>
      </w:pPr>
      <w:r w:rsidRPr="000961EC">
        <w:t>3. Oceny bieżące wpisywane są do dziennika cyfrowo lub opisowo w formie informacji zwrotnej. W przypadku stosowania oceniania kształtującego nie ma obowiązku stosowania stopni w ocenianiu śródrocznym.</w:t>
      </w:r>
    </w:p>
    <w:p w14:paraId="47A2B67F" w14:textId="484012A2" w:rsidR="00162FBB" w:rsidRPr="000961EC" w:rsidRDefault="00162FBB" w:rsidP="00183B16">
      <w:pPr>
        <w:jc w:val="both"/>
      </w:pPr>
    </w:p>
    <w:p w14:paraId="00A6FA85" w14:textId="0E24FBBB" w:rsidR="004C0E7B" w:rsidRDefault="004C0E7B" w:rsidP="00183B16">
      <w:pPr>
        <w:jc w:val="both"/>
        <w:rPr>
          <w:b/>
          <w:bCs/>
        </w:rPr>
      </w:pPr>
      <w:r w:rsidRPr="000961EC">
        <w:rPr>
          <w:b/>
          <w:bCs/>
        </w:rPr>
        <w:t>VI. Stosuje się zasady oceniania kształtującego bądź jego elementy</w:t>
      </w:r>
    </w:p>
    <w:p w14:paraId="33B627F5" w14:textId="77777777" w:rsidR="00A923AC" w:rsidRPr="000961EC" w:rsidRDefault="00A923AC" w:rsidP="00183B16">
      <w:pPr>
        <w:jc w:val="both"/>
        <w:rPr>
          <w:b/>
          <w:bCs/>
        </w:rPr>
      </w:pPr>
    </w:p>
    <w:p w14:paraId="1D7865D8" w14:textId="76812C76" w:rsidR="004C0E7B" w:rsidRPr="000961EC" w:rsidRDefault="004C0E7B" w:rsidP="00183B16">
      <w:pPr>
        <w:jc w:val="both"/>
      </w:pPr>
      <w:r w:rsidRPr="000961EC">
        <w:t>1</w:t>
      </w:r>
      <w:r w:rsidR="00D608BE">
        <w:t>.</w:t>
      </w:r>
      <w:r w:rsidRPr="000961EC">
        <w:t xml:space="preserve"> Ocenianie kształtujące ma na celu przede wszystkim: </w:t>
      </w:r>
    </w:p>
    <w:p w14:paraId="0EE1E07D" w14:textId="446024EB" w:rsidR="004C0E7B" w:rsidRPr="000961EC" w:rsidRDefault="004C0E7B" w:rsidP="007F463D">
      <w:pPr>
        <w:numPr>
          <w:ilvl w:val="1"/>
          <w:numId w:val="46"/>
        </w:numPr>
        <w:jc w:val="both"/>
      </w:pPr>
      <w:r w:rsidRPr="000961EC">
        <w:t xml:space="preserve">wzmocnienie motywacji wewnętrznej i odpowiedzialności ucznia za jego proces uczenia się; </w:t>
      </w:r>
    </w:p>
    <w:p w14:paraId="2FA87318" w14:textId="377515DA" w:rsidR="004C0E7B" w:rsidRPr="000961EC" w:rsidRDefault="004C0E7B" w:rsidP="007F463D">
      <w:pPr>
        <w:numPr>
          <w:ilvl w:val="1"/>
          <w:numId w:val="46"/>
        </w:numPr>
        <w:jc w:val="both"/>
      </w:pPr>
      <w:r w:rsidRPr="000961EC">
        <w:t xml:space="preserve">różnicowanie form weryfikowania wiedzy; </w:t>
      </w:r>
    </w:p>
    <w:p w14:paraId="73A3020A" w14:textId="21D414CE" w:rsidR="004C0E7B" w:rsidRPr="000961EC" w:rsidRDefault="004C0E7B" w:rsidP="007F463D">
      <w:pPr>
        <w:numPr>
          <w:ilvl w:val="1"/>
          <w:numId w:val="46"/>
        </w:numPr>
        <w:jc w:val="both"/>
      </w:pPr>
      <w:r w:rsidRPr="000961EC">
        <w:t xml:space="preserve">wprowadzenie adekwatnych form pracy na lekcji; </w:t>
      </w:r>
    </w:p>
    <w:p w14:paraId="375A1D25" w14:textId="602ED6AF" w:rsidR="004C0E7B" w:rsidRPr="000961EC" w:rsidRDefault="004C0E7B" w:rsidP="007F463D">
      <w:pPr>
        <w:numPr>
          <w:ilvl w:val="1"/>
          <w:numId w:val="46"/>
        </w:numPr>
        <w:jc w:val="both"/>
      </w:pPr>
      <w:r w:rsidRPr="000961EC">
        <w:t xml:space="preserve">obniżenie wymagań i skupienie się na postępach edukacyjnych; </w:t>
      </w:r>
    </w:p>
    <w:p w14:paraId="61CDC927" w14:textId="77777777" w:rsidR="00D608BE" w:rsidRDefault="004C0E7B" w:rsidP="007F463D">
      <w:pPr>
        <w:numPr>
          <w:ilvl w:val="1"/>
          <w:numId w:val="46"/>
        </w:numPr>
        <w:jc w:val="both"/>
      </w:pPr>
      <w:r w:rsidRPr="000961EC">
        <w:lastRenderedPageBreak/>
        <w:t xml:space="preserve">wykorzystywanie pomocy dydaktycznych ułatwiających uczniowi opanowanie materiału. </w:t>
      </w:r>
    </w:p>
    <w:p w14:paraId="68C53C2B" w14:textId="77777777" w:rsidR="00D608BE" w:rsidRDefault="00D608BE" w:rsidP="00D608BE">
      <w:pPr>
        <w:ind w:left="1440"/>
        <w:jc w:val="both"/>
      </w:pPr>
    </w:p>
    <w:p w14:paraId="4C24AF5F" w14:textId="3F75AA87" w:rsidR="004C0E7B" w:rsidRPr="000961EC" w:rsidRDefault="004C0E7B" w:rsidP="00D608BE">
      <w:pPr>
        <w:jc w:val="both"/>
      </w:pPr>
      <w:r w:rsidRPr="000961EC">
        <w:t>2</w:t>
      </w:r>
      <w:r w:rsidR="00D608BE">
        <w:t>.</w:t>
      </w:r>
      <w:r w:rsidRPr="000961EC">
        <w:t xml:space="preserve"> Ocena kształtująca ustalana jest zgodnie z poniższymi zasadami: </w:t>
      </w:r>
    </w:p>
    <w:p w14:paraId="67E816DB" w14:textId="1D5AE721" w:rsidR="004C0E7B" w:rsidRPr="000961EC" w:rsidRDefault="004C0E7B" w:rsidP="007F463D">
      <w:pPr>
        <w:numPr>
          <w:ilvl w:val="1"/>
          <w:numId w:val="47"/>
        </w:numPr>
        <w:jc w:val="both"/>
      </w:pPr>
      <w:r w:rsidRPr="000961EC">
        <w:t xml:space="preserve">odnosi się do kryteriów ustalonych i podanych przez nauczyciela do zadania edukacyjnego, pozwalając uczniowi na osiągnięcie sukcesu po zrealizowaniu każdego z kryteriów; </w:t>
      </w:r>
    </w:p>
    <w:p w14:paraId="1EA864E3" w14:textId="436197BB" w:rsidR="004C0E7B" w:rsidRPr="000961EC" w:rsidRDefault="004C0E7B" w:rsidP="007F463D">
      <w:pPr>
        <w:numPr>
          <w:ilvl w:val="1"/>
          <w:numId w:val="47"/>
        </w:numPr>
        <w:jc w:val="both"/>
      </w:pPr>
      <w:r w:rsidRPr="000961EC">
        <w:t xml:space="preserve">udzielana jest ustnie lub pisemnie w czasie lub po zrealizowaniu zadania edukacyjnego i wskazuje uczniowi, co zrobił dobrze, nad czym musi jeszcze popracować, gdzie może poszukać dodatkowych informacji i w jakim kierunku może się rozwijać; </w:t>
      </w:r>
    </w:p>
    <w:p w14:paraId="6B01C6D9" w14:textId="1206CA5C" w:rsidR="004C0E7B" w:rsidRPr="000961EC" w:rsidRDefault="004C0E7B" w:rsidP="007F463D">
      <w:pPr>
        <w:numPr>
          <w:ilvl w:val="1"/>
          <w:numId w:val="47"/>
        </w:numPr>
        <w:jc w:val="both"/>
      </w:pPr>
      <w:r w:rsidRPr="000961EC">
        <w:t xml:space="preserve">podstawą oceny kształtującej jest informacja zwrotna, a w miarę możliwości ocena koleżeńska oraz samoocena; </w:t>
      </w:r>
    </w:p>
    <w:p w14:paraId="5D17AB4A" w14:textId="253D7EA7" w:rsidR="00162FBB" w:rsidRPr="000961EC" w:rsidRDefault="004C0E7B" w:rsidP="007F463D">
      <w:pPr>
        <w:numPr>
          <w:ilvl w:val="1"/>
          <w:numId w:val="47"/>
        </w:numPr>
        <w:jc w:val="both"/>
      </w:pPr>
      <w:r w:rsidRPr="000961EC">
        <w:t>kryteria i informacja zwrotna podawane są w formie tabelarycznej, graficznej lub innej</w:t>
      </w:r>
      <w:r w:rsidR="00BE6CBC">
        <w:t xml:space="preserve"> − </w:t>
      </w:r>
      <w:r w:rsidRPr="000961EC">
        <w:t>ustalonej z uczniami.</w:t>
      </w:r>
    </w:p>
    <w:p w14:paraId="4D2D8254" w14:textId="77777777" w:rsidR="00E476C5" w:rsidRPr="000961EC" w:rsidRDefault="00E476C5">
      <w:pPr>
        <w:rPr>
          <w:b/>
          <w:bCs/>
        </w:rPr>
      </w:pPr>
    </w:p>
    <w:p w14:paraId="6D33CE1F" w14:textId="4330A289" w:rsidR="00E476C5" w:rsidRPr="000961EC" w:rsidRDefault="004C0E7B" w:rsidP="00183B16">
      <w:pPr>
        <w:jc w:val="both"/>
        <w:rPr>
          <w:b/>
          <w:bCs/>
        </w:rPr>
      </w:pPr>
      <w:r w:rsidRPr="000961EC">
        <w:rPr>
          <w:b/>
          <w:bCs/>
        </w:rPr>
        <w:t>VII</w:t>
      </w:r>
      <w:r w:rsidR="000D724D" w:rsidRPr="000961EC">
        <w:rPr>
          <w:b/>
          <w:bCs/>
        </w:rPr>
        <w:t>. F</w:t>
      </w:r>
      <w:r w:rsidRPr="000961EC">
        <w:rPr>
          <w:b/>
          <w:bCs/>
        </w:rPr>
        <w:t>ormy sprawdzania wiedzy i umiejętności uczniów na języku niemieckim</w:t>
      </w:r>
    </w:p>
    <w:p w14:paraId="3984071F" w14:textId="77777777" w:rsidR="00E476C5" w:rsidRPr="000961EC" w:rsidRDefault="00E476C5"/>
    <w:p w14:paraId="191209CE" w14:textId="08A41ACF" w:rsidR="00E476C5" w:rsidRPr="000961EC" w:rsidRDefault="000D724D" w:rsidP="00183B16">
      <w:pPr>
        <w:tabs>
          <w:tab w:val="left" w:pos="0"/>
        </w:tabs>
        <w:jc w:val="both"/>
      </w:pPr>
      <w:r w:rsidRPr="000961EC">
        <w:rPr>
          <w:b/>
          <w:bCs/>
        </w:rPr>
        <w:t>1. Odpowiedź ustna</w:t>
      </w:r>
      <w:r w:rsidRPr="000961EC">
        <w:t xml:space="preserve"> – na każdej lekcji nauczyciel odpytuje wybranego ucznia z materiału obejmującego trzy ostatnie jednostki lekcyjne. Na materiał składają się zazwyczaj: krótkie rozmówki, dialogi, opisy obrazków, słownictwo i </w:t>
      </w:r>
      <w:r w:rsidR="005D6415" w:rsidRPr="000961EC">
        <w:t>reguły</w:t>
      </w:r>
      <w:r w:rsidRPr="000961EC">
        <w:t xml:space="preserve"> gramatyczne. Nauczyciel zwraca szczególną uwagę na wymowę. </w:t>
      </w:r>
    </w:p>
    <w:p w14:paraId="640ED9A2" w14:textId="77777777" w:rsidR="00E476C5" w:rsidRPr="000961EC" w:rsidRDefault="00E476C5" w:rsidP="00183B16">
      <w:pPr>
        <w:jc w:val="both"/>
      </w:pPr>
    </w:p>
    <w:p w14:paraId="28C005BA" w14:textId="4DA51D8B" w:rsidR="00E476C5" w:rsidRPr="000961EC" w:rsidRDefault="000D724D" w:rsidP="00183B16">
      <w:pPr>
        <w:tabs>
          <w:tab w:val="left" w:pos="0"/>
        </w:tabs>
        <w:jc w:val="both"/>
      </w:pPr>
      <w:r w:rsidRPr="000961EC">
        <w:rPr>
          <w:b/>
          <w:bCs/>
        </w:rPr>
        <w:t xml:space="preserve">2. Praca klasowa </w:t>
      </w:r>
      <w:r w:rsidRPr="000961EC">
        <w:t>(</w:t>
      </w:r>
      <w:r w:rsidRPr="000961EC">
        <w:rPr>
          <w:b/>
          <w:bCs/>
        </w:rPr>
        <w:t>test sprawdzający</w:t>
      </w:r>
      <w:r w:rsidRPr="000961EC">
        <w:t xml:space="preserve">) </w:t>
      </w:r>
      <w:r w:rsidR="00120E8F" w:rsidRPr="000961EC">
        <w:t>–</w:t>
      </w:r>
      <w:r w:rsidRPr="000961EC">
        <w:t xml:space="preserve"> po zrealizowaniu rozdziału nauczyciel sprawdza opanowanie materiału przez ucznia za pomocą pracy klasowej. Praca klasowa jest zapowiedziana z co najmniej tygodniowym wyprzedzeniem i trwa całą lekcję. Jej data zaznaczona jest w dzienniku. </w:t>
      </w:r>
    </w:p>
    <w:p w14:paraId="69A87D4B" w14:textId="77777777" w:rsidR="00E476C5" w:rsidRPr="000961EC" w:rsidRDefault="00E476C5" w:rsidP="00183B16">
      <w:pPr>
        <w:jc w:val="both"/>
      </w:pPr>
    </w:p>
    <w:p w14:paraId="7FDBA672" w14:textId="04E345FA" w:rsidR="00E476C5" w:rsidRPr="000961EC" w:rsidRDefault="000D724D" w:rsidP="00183B16">
      <w:pPr>
        <w:tabs>
          <w:tab w:val="left" w:pos="17"/>
        </w:tabs>
        <w:jc w:val="both"/>
      </w:pPr>
      <w:r w:rsidRPr="000961EC">
        <w:rPr>
          <w:b/>
          <w:bCs/>
        </w:rPr>
        <w:t>3. Kartkówki</w:t>
      </w:r>
      <w:r w:rsidRPr="000961EC">
        <w:t xml:space="preserve"> – nauczyciel nie zapowiada kartkówek. Obejmują one materiał </w:t>
      </w:r>
      <w:r w:rsidR="005D6415" w:rsidRPr="000961EC">
        <w:t xml:space="preserve">najwyżej </w:t>
      </w:r>
      <w:r w:rsidRPr="000961EC">
        <w:t>z trzech ostatnich lekcji (głównie nowe zagadnienia leksykalne i gramatyczne). Kartkówka trwa 10</w:t>
      </w:r>
      <w:r w:rsidR="00C47E22">
        <w:t>−</w:t>
      </w:r>
      <w:r w:rsidRPr="000961EC">
        <w:t xml:space="preserve">15 minut. </w:t>
      </w:r>
    </w:p>
    <w:p w14:paraId="288D5B73" w14:textId="77777777" w:rsidR="00E476C5" w:rsidRPr="000961EC" w:rsidRDefault="00E476C5" w:rsidP="00183B16">
      <w:pPr>
        <w:jc w:val="both"/>
      </w:pPr>
    </w:p>
    <w:p w14:paraId="51FA2451" w14:textId="1E003D9F" w:rsidR="00E476C5" w:rsidRPr="000961EC" w:rsidRDefault="000D724D" w:rsidP="00183B16">
      <w:pPr>
        <w:jc w:val="both"/>
      </w:pPr>
      <w:r w:rsidRPr="000961EC">
        <w:rPr>
          <w:b/>
          <w:bCs/>
        </w:rPr>
        <w:t>4.</w:t>
      </w:r>
      <w:r w:rsidR="00C47E22">
        <w:rPr>
          <w:b/>
          <w:bCs/>
        </w:rPr>
        <w:t xml:space="preserve"> </w:t>
      </w:r>
      <w:r w:rsidR="004C0E7B" w:rsidRPr="000961EC">
        <w:rPr>
          <w:b/>
          <w:bCs/>
        </w:rPr>
        <w:t>Praca</w:t>
      </w:r>
      <w:r w:rsidRPr="000961EC">
        <w:rPr>
          <w:b/>
          <w:bCs/>
        </w:rPr>
        <w:t xml:space="preserve"> na lekcji, zadania dodatkowe</w:t>
      </w:r>
      <w:r w:rsidRPr="000961EC">
        <w:t xml:space="preserve"> – wymienione aspekty oceniane są </w:t>
      </w:r>
      <w:r w:rsidR="00B43E65" w:rsidRPr="000961EC">
        <w:br/>
      </w:r>
      <w:r w:rsidRPr="000961EC">
        <w:t xml:space="preserve">w skali od 1 do 6. </w:t>
      </w:r>
    </w:p>
    <w:p w14:paraId="04501397" w14:textId="77777777" w:rsidR="00E476C5" w:rsidRPr="000961EC" w:rsidRDefault="00E476C5" w:rsidP="00183B16">
      <w:pPr>
        <w:jc w:val="both"/>
      </w:pPr>
    </w:p>
    <w:p w14:paraId="0F0C4B5F" w14:textId="0A48C047" w:rsidR="00E476C5" w:rsidRPr="000961EC" w:rsidRDefault="000D724D" w:rsidP="00183B16">
      <w:pPr>
        <w:jc w:val="both"/>
      </w:pPr>
      <w:r w:rsidRPr="000961EC">
        <w:rPr>
          <w:b/>
          <w:bCs/>
        </w:rPr>
        <w:t xml:space="preserve">5. Zadania domowe </w:t>
      </w:r>
      <w:r w:rsidRPr="000961EC">
        <w:t>(zadania w książce ćwiczeń, w zeszycie przedmiotowym) – za brak zadania uczeń otrzymuje „</w:t>
      </w:r>
      <w:r w:rsidR="00E66F68" w:rsidRPr="000961EC">
        <w:t>–</w:t>
      </w:r>
      <w:r w:rsidRPr="000961EC">
        <w:t>”, pod warunkiem że zg</w:t>
      </w:r>
      <w:r w:rsidR="009F207A" w:rsidRPr="000961EC">
        <w:t>ł</w:t>
      </w:r>
      <w:r w:rsidRPr="000961EC">
        <w:t xml:space="preserve">osi ten fakt nauczycielowi przed lekcją. </w:t>
      </w:r>
    </w:p>
    <w:p w14:paraId="65B421DF" w14:textId="77777777" w:rsidR="00E476C5" w:rsidRPr="000961EC" w:rsidRDefault="00E476C5" w:rsidP="00183B16">
      <w:pPr>
        <w:jc w:val="both"/>
      </w:pPr>
    </w:p>
    <w:p w14:paraId="4A846837" w14:textId="70637A5E" w:rsidR="00E476C5" w:rsidRPr="000961EC" w:rsidRDefault="000D724D" w:rsidP="00183B16">
      <w:pPr>
        <w:jc w:val="both"/>
      </w:pPr>
      <w:r w:rsidRPr="000961EC">
        <w:rPr>
          <w:b/>
          <w:bCs/>
        </w:rPr>
        <w:t>6. Czytani</w:t>
      </w:r>
      <w:r w:rsidR="009F207A" w:rsidRPr="000961EC">
        <w:rPr>
          <w:b/>
          <w:bCs/>
        </w:rPr>
        <w:t>e</w:t>
      </w:r>
      <w:r w:rsidRPr="000961EC">
        <w:t xml:space="preserve"> – nauczyciel sprawdza umiejętność czytania tekstów w języku niemieckim. Są to zazwyczaj teksty w podręczniku, książce ćwiczeń, czasami teksty dodatkowe realizowane przez nauczyciela. </w:t>
      </w:r>
    </w:p>
    <w:p w14:paraId="549ED7A7" w14:textId="77777777" w:rsidR="00E476C5" w:rsidRPr="000961EC" w:rsidRDefault="00E476C5" w:rsidP="00183B16">
      <w:pPr>
        <w:jc w:val="both"/>
      </w:pPr>
    </w:p>
    <w:p w14:paraId="62762FCB" w14:textId="100B9733" w:rsidR="00E476C5" w:rsidRPr="000961EC" w:rsidRDefault="000D724D" w:rsidP="004C0E7B">
      <w:pPr>
        <w:jc w:val="both"/>
      </w:pPr>
      <w:r w:rsidRPr="000961EC">
        <w:rPr>
          <w:b/>
          <w:bCs/>
        </w:rPr>
        <w:t>7. Prace projektowe</w:t>
      </w:r>
    </w:p>
    <w:p w14:paraId="4E161312" w14:textId="77777777" w:rsidR="004151D8" w:rsidRPr="000961EC" w:rsidRDefault="004151D8" w:rsidP="005D6415">
      <w:pPr>
        <w:jc w:val="both"/>
      </w:pPr>
    </w:p>
    <w:p w14:paraId="4F0EF106" w14:textId="431D8FE3" w:rsidR="005D6415" w:rsidRPr="000961EC" w:rsidRDefault="004151D8" w:rsidP="005D6415">
      <w:pPr>
        <w:jc w:val="both"/>
      </w:pPr>
      <w:r w:rsidRPr="000961EC">
        <w:t xml:space="preserve">W przypadku uczniów ze specyficznymi trudnościami w nauce lub ze stwierdzonymi deficytami rozwojowymi nauczyciel dostosowuje wymagania do potrzeb i możliwości uczniów, uwzględniając zalecenia zawarte w opinii pedagogiczno-psychologicznej. </w:t>
      </w:r>
      <w:r w:rsidRPr="000961EC">
        <w:lastRenderedPageBreak/>
        <w:t>Szczegółowe sposoby postępowania zawarte są w procedurach dostosowania wymagań edukacyjnych.</w:t>
      </w:r>
    </w:p>
    <w:p w14:paraId="0B416560" w14:textId="77777777" w:rsidR="00E476C5" w:rsidRPr="000961EC" w:rsidRDefault="00E476C5" w:rsidP="00183B16">
      <w:pPr>
        <w:jc w:val="both"/>
        <w:rPr>
          <w:b/>
          <w:bCs/>
        </w:rPr>
      </w:pPr>
    </w:p>
    <w:p w14:paraId="79A07698" w14:textId="0E413488" w:rsidR="00E476C5" w:rsidRPr="000961EC" w:rsidRDefault="004C0E7B" w:rsidP="00183B16">
      <w:pPr>
        <w:jc w:val="both"/>
      </w:pPr>
      <w:r w:rsidRPr="000961EC">
        <w:rPr>
          <w:b/>
          <w:bCs/>
        </w:rPr>
        <w:t>VIII</w:t>
      </w:r>
      <w:r w:rsidR="000D724D" w:rsidRPr="000961EC">
        <w:rPr>
          <w:b/>
          <w:bCs/>
        </w:rPr>
        <w:t>. W</w:t>
      </w:r>
      <w:r w:rsidRPr="000961EC">
        <w:rPr>
          <w:b/>
          <w:bCs/>
        </w:rPr>
        <w:t>ymagania edukacyjne niezbędne do uzyskania poszczególnych śródrocznych i rocznych ocen klasyfikacyjnych z języka niemieckiego</w:t>
      </w:r>
    </w:p>
    <w:p w14:paraId="1BF29DC8" w14:textId="77777777" w:rsidR="00E476C5" w:rsidRPr="000961EC" w:rsidRDefault="00E476C5" w:rsidP="00183B16">
      <w:pPr>
        <w:jc w:val="both"/>
      </w:pPr>
    </w:p>
    <w:p w14:paraId="459BBF2C" w14:textId="77777777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celujący </w:t>
      </w:r>
    </w:p>
    <w:p w14:paraId="79094BEA" w14:textId="2A6C8090" w:rsidR="00E476C5" w:rsidRPr="000961EC" w:rsidRDefault="00E476C5" w:rsidP="00183B16">
      <w:pPr>
        <w:jc w:val="both"/>
      </w:pPr>
    </w:p>
    <w:p w14:paraId="7C1D8566" w14:textId="77777777" w:rsidR="00162FBB" w:rsidRPr="000961EC" w:rsidRDefault="00162FBB" w:rsidP="007F463D">
      <w:pPr>
        <w:numPr>
          <w:ilvl w:val="0"/>
          <w:numId w:val="39"/>
        </w:numPr>
        <w:jc w:val="both"/>
      </w:pPr>
      <w:r w:rsidRPr="000961EC">
        <w:t xml:space="preserve">otrzymuje uczeń, który spełnia wszystkie kryteria na ocenę bardzo dobrą oraz większość spośród niżej podanych kryteriów: </w:t>
      </w:r>
    </w:p>
    <w:p w14:paraId="1E4FE1CC" w14:textId="35902C33" w:rsidR="00162FBB" w:rsidRPr="000961EC" w:rsidRDefault="00162FBB" w:rsidP="007F463D">
      <w:pPr>
        <w:numPr>
          <w:ilvl w:val="1"/>
          <w:numId w:val="48"/>
        </w:numPr>
        <w:jc w:val="both"/>
      </w:pPr>
      <w:r w:rsidRPr="000961EC">
        <w:t xml:space="preserve">aktywnie uczestniczy w procesie lekcyjnym, </w:t>
      </w:r>
    </w:p>
    <w:p w14:paraId="0A9AA9EB" w14:textId="3BC53981" w:rsidR="00162FBB" w:rsidRPr="000961EC" w:rsidRDefault="00162FBB" w:rsidP="007F463D">
      <w:pPr>
        <w:numPr>
          <w:ilvl w:val="1"/>
          <w:numId w:val="48"/>
        </w:numPr>
        <w:jc w:val="both"/>
      </w:pPr>
      <w:r w:rsidRPr="000961EC">
        <w:t xml:space="preserve">potrafi samodzielnie korzystać z różnych źródeł informacji, </w:t>
      </w:r>
    </w:p>
    <w:p w14:paraId="32204285" w14:textId="183BEB0C" w:rsidR="00162FBB" w:rsidRPr="000961EC" w:rsidRDefault="00162FBB" w:rsidP="007F463D">
      <w:pPr>
        <w:numPr>
          <w:ilvl w:val="1"/>
          <w:numId w:val="48"/>
        </w:numPr>
        <w:jc w:val="both"/>
      </w:pPr>
      <w:r w:rsidRPr="000961EC">
        <w:t xml:space="preserve">samodzielnie rozwiązuje problemy omawiane w czasie lekcji, jest inicjatorem rozwiązywania problemów i zadań w pracy pozalekcyjnej, </w:t>
      </w:r>
    </w:p>
    <w:p w14:paraId="4E109E1C" w14:textId="4DB4F563" w:rsidR="00862BDE" w:rsidRPr="000961EC" w:rsidRDefault="00162FBB" w:rsidP="007F463D">
      <w:pPr>
        <w:numPr>
          <w:ilvl w:val="1"/>
          <w:numId w:val="48"/>
        </w:numPr>
        <w:jc w:val="both"/>
      </w:pPr>
      <w:r w:rsidRPr="000961EC">
        <w:t xml:space="preserve">posiada wiedzę i umiejętności przewidziane w podstawie programowej i programie nauczania, </w:t>
      </w:r>
    </w:p>
    <w:p w14:paraId="5DC41A3A" w14:textId="3236C27D" w:rsidR="00862BDE" w:rsidRPr="000961EC" w:rsidRDefault="00162FBB" w:rsidP="007F463D">
      <w:pPr>
        <w:numPr>
          <w:ilvl w:val="1"/>
          <w:numId w:val="48"/>
        </w:numPr>
        <w:jc w:val="both"/>
      </w:pPr>
      <w:r w:rsidRPr="000961EC">
        <w:t xml:space="preserve">biegle wykorzystuje zdobytą wiedzę, by twórczo rozwiązać nowy problem, </w:t>
      </w:r>
    </w:p>
    <w:p w14:paraId="74B2506F" w14:textId="74F09ACC" w:rsidR="00E476C5" w:rsidRPr="000961EC" w:rsidRDefault="00162FBB" w:rsidP="007F463D">
      <w:pPr>
        <w:numPr>
          <w:ilvl w:val="1"/>
          <w:numId w:val="48"/>
        </w:numPr>
        <w:jc w:val="both"/>
      </w:pPr>
      <w:r w:rsidRPr="000961EC">
        <w:t>uczestniczy w konkursach przedmiotowych szkolnych i pozaszkolnych</w:t>
      </w:r>
      <w:r w:rsidR="006B2AB8">
        <w:t>.</w:t>
      </w:r>
    </w:p>
    <w:p w14:paraId="58547F76" w14:textId="77777777" w:rsidR="00E476C5" w:rsidRPr="000961EC" w:rsidRDefault="00E476C5" w:rsidP="00CB1100">
      <w:pPr>
        <w:jc w:val="both"/>
        <w:rPr>
          <w:u w:val="single"/>
        </w:rPr>
      </w:pPr>
    </w:p>
    <w:p w14:paraId="3CAAA4BD" w14:textId="77777777" w:rsidR="00E476C5" w:rsidRPr="000961EC" w:rsidRDefault="00E476C5" w:rsidP="00183B16">
      <w:pPr>
        <w:jc w:val="both"/>
        <w:rPr>
          <w:u w:val="single"/>
        </w:rPr>
      </w:pPr>
    </w:p>
    <w:p w14:paraId="797EBC73" w14:textId="77777777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bardzo dobry </w:t>
      </w:r>
    </w:p>
    <w:p w14:paraId="0E108729" w14:textId="77777777" w:rsidR="00E476C5" w:rsidRPr="000961EC" w:rsidRDefault="00E476C5" w:rsidP="00183B16">
      <w:pPr>
        <w:jc w:val="both"/>
      </w:pPr>
    </w:p>
    <w:p w14:paraId="2B1DDB48" w14:textId="77777777" w:rsidR="00E476C5" w:rsidRPr="000961EC" w:rsidRDefault="000D724D" w:rsidP="00183B16">
      <w:pPr>
        <w:jc w:val="both"/>
      </w:pPr>
      <w:r w:rsidRPr="000961EC">
        <w:t xml:space="preserve">Uczeń: </w:t>
      </w:r>
    </w:p>
    <w:p w14:paraId="33721327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>opanował pełny zakres wiadomości i umiejętności określonych programem nauczania w danej klasie,</w:t>
      </w:r>
    </w:p>
    <w:p w14:paraId="3A558946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>bardzo dobrze rozumie wypowiedzi nauczyciela i kolegów,</w:t>
      </w:r>
    </w:p>
    <w:p w14:paraId="7E800E8E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>bardzo dobrze rozumie treść tekstu słuchanego,</w:t>
      </w:r>
    </w:p>
    <w:p w14:paraId="11BB4C68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>w wypowiedzi ustnej prezentuje bardzo dobre opanowanie struktur leksykalno-gramatycznych,</w:t>
      </w:r>
    </w:p>
    <w:p w14:paraId="596EFE22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>czyta płynnie, w szybkim tempie, rozumie treść czytanego tekstu, zwraca uwagę na akcent zdaniowy i wyrazowy,</w:t>
      </w:r>
    </w:p>
    <w:p w14:paraId="12183BB7" w14:textId="77777777" w:rsidR="00E476C5" w:rsidRPr="000961EC" w:rsidRDefault="000D724D" w:rsidP="007F463D">
      <w:pPr>
        <w:numPr>
          <w:ilvl w:val="0"/>
          <w:numId w:val="38"/>
        </w:numPr>
        <w:ind w:left="709" w:hanging="283"/>
        <w:jc w:val="both"/>
      </w:pPr>
      <w:r w:rsidRPr="000961EC">
        <w:t xml:space="preserve">potrafi samodzielnie napisać krótki tekst użytkowy. </w:t>
      </w:r>
    </w:p>
    <w:p w14:paraId="46B79B65" w14:textId="77777777" w:rsidR="00E476C5" w:rsidRPr="000961EC" w:rsidRDefault="00E476C5" w:rsidP="00183B16">
      <w:pPr>
        <w:jc w:val="both"/>
      </w:pPr>
    </w:p>
    <w:p w14:paraId="0CD14936" w14:textId="77777777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t xml:space="preserve">Stopień dobry </w:t>
      </w:r>
    </w:p>
    <w:p w14:paraId="53F25616" w14:textId="77777777" w:rsidR="00E476C5" w:rsidRPr="000961EC" w:rsidRDefault="00E476C5" w:rsidP="00183B16">
      <w:pPr>
        <w:jc w:val="both"/>
        <w:rPr>
          <w:u w:val="single"/>
        </w:rPr>
      </w:pPr>
    </w:p>
    <w:p w14:paraId="12DD700C" w14:textId="77777777" w:rsidR="00E476C5" w:rsidRPr="000961EC" w:rsidRDefault="000D724D" w:rsidP="00183B16">
      <w:pPr>
        <w:jc w:val="both"/>
      </w:pPr>
      <w:r w:rsidRPr="000961EC">
        <w:t xml:space="preserve">Uczeń: </w:t>
      </w:r>
    </w:p>
    <w:p w14:paraId="54203EF8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 xml:space="preserve">nie opanował w pełni wiadomości i umiejętności określonych programem nauczania </w:t>
      </w:r>
      <w:r w:rsidR="0036136B" w:rsidRPr="000961EC">
        <w:br/>
      </w:r>
      <w:r w:rsidRPr="000961EC">
        <w:t>w danej klasie, ale poprawnie stosuje zdobytą wiedzę do samodzielnego rozwiązywania zadań,</w:t>
      </w:r>
    </w:p>
    <w:p w14:paraId="741C9C4A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>dobrze rozumie wypowiedzi nauczyciela i kolegów,</w:t>
      </w:r>
    </w:p>
    <w:p w14:paraId="08A4A7D1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>dobrze rozumie treść tekstu słuchanego,</w:t>
      </w:r>
    </w:p>
    <w:p w14:paraId="2FC6A3D1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>w wypowiedzi ustnej popełnia nieliczne błędy,</w:t>
      </w:r>
    </w:p>
    <w:p w14:paraId="728746D0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>dobrze rozumie treść czytanego tekstu,</w:t>
      </w:r>
    </w:p>
    <w:p w14:paraId="4AB49B1D" w14:textId="77777777" w:rsidR="00E476C5" w:rsidRPr="000961EC" w:rsidRDefault="000D724D" w:rsidP="007F463D">
      <w:pPr>
        <w:numPr>
          <w:ilvl w:val="0"/>
          <w:numId w:val="37"/>
        </w:numPr>
        <w:ind w:left="709" w:hanging="283"/>
        <w:jc w:val="both"/>
      </w:pPr>
      <w:r w:rsidRPr="000961EC">
        <w:t xml:space="preserve">samodzielnie konstruuje krótką wypowiedź pisemną, popełniając nieliczne błędy. </w:t>
      </w:r>
    </w:p>
    <w:p w14:paraId="0DAF83A0" w14:textId="77777777" w:rsidR="00E476C5" w:rsidRPr="000961EC" w:rsidRDefault="00E476C5" w:rsidP="00183B16">
      <w:pPr>
        <w:jc w:val="both"/>
      </w:pPr>
    </w:p>
    <w:p w14:paraId="2E91526E" w14:textId="77777777" w:rsidR="00FF46C2" w:rsidRDefault="00FF46C2" w:rsidP="00183B16">
      <w:pPr>
        <w:jc w:val="both"/>
        <w:rPr>
          <w:b/>
          <w:u w:val="single"/>
        </w:rPr>
      </w:pPr>
    </w:p>
    <w:p w14:paraId="552F0300" w14:textId="77777777" w:rsidR="00FF46C2" w:rsidRDefault="00FF46C2" w:rsidP="00183B16">
      <w:pPr>
        <w:jc w:val="both"/>
        <w:rPr>
          <w:b/>
          <w:u w:val="single"/>
        </w:rPr>
      </w:pPr>
    </w:p>
    <w:p w14:paraId="21594DAB" w14:textId="006ED92B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lastRenderedPageBreak/>
        <w:t>Stopień dostateczny</w:t>
      </w:r>
    </w:p>
    <w:p w14:paraId="7A0569F7" w14:textId="77777777" w:rsidR="00E476C5" w:rsidRPr="000961EC" w:rsidRDefault="00E476C5" w:rsidP="00183B16">
      <w:pPr>
        <w:jc w:val="both"/>
        <w:rPr>
          <w:u w:val="single"/>
        </w:rPr>
      </w:pPr>
    </w:p>
    <w:p w14:paraId="3CBF288F" w14:textId="77777777" w:rsidR="00E476C5" w:rsidRPr="000961EC" w:rsidRDefault="000D724D" w:rsidP="00183B16">
      <w:pPr>
        <w:jc w:val="both"/>
      </w:pPr>
      <w:r w:rsidRPr="000961EC">
        <w:t xml:space="preserve">Uczeń: </w:t>
      </w:r>
    </w:p>
    <w:p w14:paraId="0C83CB4C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 xml:space="preserve">nie opanował w pełni wiadomości i umiejętności określonych programem nauczania </w:t>
      </w:r>
      <w:r w:rsidR="0036136B" w:rsidRPr="000961EC">
        <w:br/>
      </w:r>
      <w:r w:rsidRPr="000961EC">
        <w:t>w danej klasie, ale rozwiązuje zadania teoretyczne lub praktyczne o średnim stopniu trudności (niekiedy z pomocą nauczyciela),</w:t>
      </w:r>
    </w:p>
    <w:p w14:paraId="371AD1D1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>rozumie proste polecenia nauczyciela,</w:t>
      </w:r>
    </w:p>
    <w:p w14:paraId="1AF0030A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>rozumie wybiórczo treść tekstu słuchanego (po kilkukrotnym wysłuchaniu),</w:t>
      </w:r>
    </w:p>
    <w:p w14:paraId="04B14E62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>w wypowiedzi ustnej stosuje proste zdania, często z pomocą nauczyciela,</w:t>
      </w:r>
    </w:p>
    <w:p w14:paraId="2118BE79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>czyta wolno, popełnia liczne błędy, często nie rozumie treści tekstu,</w:t>
      </w:r>
    </w:p>
    <w:p w14:paraId="4D4FFCA0" w14:textId="77777777" w:rsidR="00E476C5" w:rsidRPr="000961EC" w:rsidRDefault="000D724D" w:rsidP="007F463D">
      <w:pPr>
        <w:numPr>
          <w:ilvl w:val="0"/>
          <w:numId w:val="36"/>
        </w:numPr>
        <w:ind w:left="709" w:hanging="283"/>
        <w:jc w:val="both"/>
      </w:pPr>
      <w:r w:rsidRPr="000961EC">
        <w:t xml:space="preserve">w wypowiedzi pisemnej popełnia błędy gramatyczne, najczęściej posługuje się prostymi strukturami gramatycznymi.  </w:t>
      </w:r>
    </w:p>
    <w:p w14:paraId="109B69B5" w14:textId="77777777" w:rsidR="00E476C5" w:rsidRPr="000961EC" w:rsidRDefault="00E476C5" w:rsidP="00183B16">
      <w:pPr>
        <w:jc w:val="both"/>
      </w:pPr>
    </w:p>
    <w:p w14:paraId="35330797" w14:textId="77777777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t>Stopień dopuszczający</w:t>
      </w:r>
    </w:p>
    <w:p w14:paraId="01B70699" w14:textId="77777777" w:rsidR="00E476C5" w:rsidRPr="000961EC" w:rsidRDefault="00E476C5" w:rsidP="00183B16">
      <w:pPr>
        <w:jc w:val="both"/>
        <w:rPr>
          <w:u w:val="single"/>
        </w:rPr>
      </w:pPr>
    </w:p>
    <w:p w14:paraId="6584CDC8" w14:textId="77777777" w:rsidR="00E476C5" w:rsidRPr="000961EC" w:rsidRDefault="000D724D" w:rsidP="00183B16">
      <w:pPr>
        <w:jc w:val="both"/>
      </w:pPr>
      <w:r w:rsidRPr="000961EC">
        <w:t xml:space="preserve">Uczeń: </w:t>
      </w:r>
    </w:p>
    <w:p w14:paraId="32D76653" w14:textId="55B4A2DB" w:rsidR="00E476C5" w:rsidRPr="000961EC" w:rsidRDefault="000D724D" w:rsidP="007F463D">
      <w:pPr>
        <w:numPr>
          <w:ilvl w:val="0"/>
          <w:numId w:val="35"/>
        </w:numPr>
        <w:ind w:left="709" w:hanging="283"/>
        <w:jc w:val="both"/>
      </w:pPr>
      <w:r w:rsidRPr="000961EC">
        <w:t>ma braki w opanowaniu wiadomości i umiejętności określonych programem nauczania, ale braki te nie uniemożliwiają uzyskani</w:t>
      </w:r>
      <w:r w:rsidR="00663D54">
        <w:t>a</w:t>
      </w:r>
      <w:r w:rsidRPr="000961EC">
        <w:t xml:space="preserve"> przez ucznia podstawowej wiedzy w ciągu dalszej nauki,</w:t>
      </w:r>
    </w:p>
    <w:p w14:paraId="0C7D4184" w14:textId="77777777" w:rsidR="00E476C5" w:rsidRPr="000961EC" w:rsidRDefault="000D724D" w:rsidP="007F463D">
      <w:pPr>
        <w:numPr>
          <w:ilvl w:val="0"/>
          <w:numId w:val="35"/>
        </w:numPr>
        <w:ind w:left="709" w:hanging="283"/>
        <w:jc w:val="both"/>
      </w:pPr>
      <w:r w:rsidRPr="000961EC">
        <w:t>odbiera tylko wcześniej poznane komunikaty,</w:t>
      </w:r>
    </w:p>
    <w:p w14:paraId="3C4723BE" w14:textId="77777777" w:rsidR="00E476C5" w:rsidRPr="000961EC" w:rsidRDefault="000D724D" w:rsidP="007F463D">
      <w:pPr>
        <w:numPr>
          <w:ilvl w:val="0"/>
          <w:numId w:val="35"/>
        </w:numPr>
        <w:ind w:left="709" w:hanging="283"/>
        <w:jc w:val="both"/>
      </w:pPr>
      <w:r w:rsidRPr="000961EC">
        <w:t>w tekście słuchanym rozumie tylko pojedyncze słowa,</w:t>
      </w:r>
    </w:p>
    <w:p w14:paraId="1033121C" w14:textId="77777777" w:rsidR="00E476C5" w:rsidRPr="000961EC" w:rsidRDefault="000D724D" w:rsidP="007F463D">
      <w:pPr>
        <w:numPr>
          <w:ilvl w:val="0"/>
          <w:numId w:val="35"/>
        </w:numPr>
        <w:ind w:left="709" w:hanging="283"/>
        <w:jc w:val="both"/>
      </w:pPr>
      <w:r w:rsidRPr="000961EC">
        <w:t>w wypowiedzi ustnej popełnia liczne błędy, które znacznie zakłócają komunikację, jego wypowiedź jest tylko częściowo zrozumiała,</w:t>
      </w:r>
    </w:p>
    <w:p w14:paraId="124A66BC" w14:textId="77777777" w:rsidR="00E476C5" w:rsidRPr="000961EC" w:rsidRDefault="000D724D" w:rsidP="007F463D">
      <w:pPr>
        <w:numPr>
          <w:ilvl w:val="0"/>
          <w:numId w:val="35"/>
        </w:numPr>
        <w:ind w:left="709" w:hanging="283"/>
        <w:jc w:val="both"/>
      </w:pPr>
      <w:r w:rsidRPr="000961EC">
        <w:t xml:space="preserve">czyta bardzo wolno, artykułuje i akcentuje podobnie jak w języku polskim, </w:t>
      </w:r>
    </w:p>
    <w:p w14:paraId="4B53F45E" w14:textId="77777777" w:rsidR="00E476C5" w:rsidRPr="000961EC" w:rsidRDefault="0036136B" w:rsidP="007F463D">
      <w:pPr>
        <w:numPr>
          <w:ilvl w:val="0"/>
          <w:numId w:val="35"/>
        </w:numPr>
        <w:ind w:left="709" w:hanging="283"/>
        <w:jc w:val="both"/>
      </w:pPr>
      <w:r w:rsidRPr="000961EC">
        <w:t>odwzorowuje napisany tekst</w:t>
      </w:r>
      <w:r w:rsidR="000D724D" w:rsidRPr="000961EC">
        <w:t xml:space="preserve">, w większości używa nieprawidłowej pisowni </w:t>
      </w:r>
      <w:r w:rsidRPr="000961EC">
        <w:br/>
      </w:r>
      <w:r w:rsidR="000D724D" w:rsidRPr="000961EC">
        <w:t xml:space="preserve">i interpunkcji. </w:t>
      </w:r>
    </w:p>
    <w:p w14:paraId="6ED28B38" w14:textId="77777777" w:rsidR="00E476C5" w:rsidRPr="000961EC" w:rsidRDefault="00E476C5" w:rsidP="00183B16">
      <w:pPr>
        <w:jc w:val="both"/>
      </w:pPr>
    </w:p>
    <w:p w14:paraId="1E33D1B7" w14:textId="77777777" w:rsidR="00E476C5" w:rsidRPr="000961EC" w:rsidRDefault="000D724D" w:rsidP="00183B16">
      <w:pPr>
        <w:jc w:val="both"/>
        <w:rPr>
          <w:b/>
          <w:u w:val="single"/>
        </w:rPr>
      </w:pPr>
      <w:r w:rsidRPr="000961EC">
        <w:rPr>
          <w:b/>
          <w:u w:val="single"/>
        </w:rPr>
        <w:t>Stopień niedostateczny</w:t>
      </w:r>
    </w:p>
    <w:p w14:paraId="45012263" w14:textId="77777777" w:rsidR="00E476C5" w:rsidRPr="000961EC" w:rsidRDefault="00E476C5" w:rsidP="00183B16">
      <w:pPr>
        <w:jc w:val="both"/>
      </w:pPr>
    </w:p>
    <w:p w14:paraId="5790FFB0" w14:textId="77777777" w:rsidR="00E476C5" w:rsidRPr="000961EC" w:rsidRDefault="000D724D" w:rsidP="00183B16">
      <w:pPr>
        <w:jc w:val="both"/>
      </w:pPr>
      <w:r w:rsidRPr="000961EC">
        <w:t xml:space="preserve">Uczeń: </w:t>
      </w:r>
    </w:p>
    <w:p w14:paraId="70ADE6F7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nie opanował wiadomości określonych programem nauczania w danej klasie, a braki te uniemożliwiają mu dalsze zdobywanie wiedzy z przedmiotu,</w:t>
      </w:r>
    </w:p>
    <w:p w14:paraId="5A827E60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nie potrafi przekazywać informacji,</w:t>
      </w:r>
    </w:p>
    <w:p w14:paraId="5B371166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nie rozumie poleceń i pytań nauczyciela,</w:t>
      </w:r>
    </w:p>
    <w:p w14:paraId="6AA35ECD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nie opanował podstawowych struktur gramatycznych i podstawowego słownictwa,</w:t>
      </w:r>
    </w:p>
    <w:p w14:paraId="1878DC21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 xml:space="preserve">nie potrafi skonstruować wypowiedzi pisemnej, </w:t>
      </w:r>
    </w:p>
    <w:p w14:paraId="6FA1A8EA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nie umie poprawnie budować prostych zdań,</w:t>
      </w:r>
    </w:p>
    <w:p w14:paraId="27DA0B6D" w14:textId="77777777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>operuje bardzo ubogim słownictwem,</w:t>
      </w:r>
    </w:p>
    <w:p w14:paraId="72F51628" w14:textId="599CC203" w:rsidR="00E476C5" w:rsidRPr="000961EC" w:rsidRDefault="000D724D" w:rsidP="007F463D">
      <w:pPr>
        <w:numPr>
          <w:ilvl w:val="0"/>
          <w:numId w:val="34"/>
        </w:numPr>
        <w:ind w:left="709" w:hanging="709"/>
        <w:jc w:val="both"/>
      </w:pPr>
      <w:r w:rsidRPr="000961EC">
        <w:t xml:space="preserve">nie wykazuje żadnego zainteresowania przedmiotem, nie wykazuje chęci poprawy zdobytych z przedmiotu ocen. </w:t>
      </w:r>
    </w:p>
    <w:p w14:paraId="6DCBCD25" w14:textId="3E89FF66" w:rsidR="00862BDE" w:rsidRPr="000961EC" w:rsidRDefault="00862BDE" w:rsidP="00862BDE">
      <w:pPr>
        <w:jc w:val="both"/>
      </w:pPr>
    </w:p>
    <w:p w14:paraId="4F17C8BE" w14:textId="5E7CEEF3" w:rsidR="00862BDE" w:rsidRPr="000961EC" w:rsidRDefault="00862BDE" w:rsidP="00862BDE">
      <w:pPr>
        <w:jc w:val="both"/>
      </w:pPr>
    </w:p>
    <w:p w14:paraId="79E7B684" w14:textId="4951E8C7" w:rsidR="00862BDE" w:rsidRPr="000961EC" w:rsidRDefault="00862BDE" w:rsidP="00862BDE">
      <w:pPr>
        <w:jc w:val="both"/>
      </w:pPr>
    </w:p>
    <w:p w14:paraId="665BF9D3" w14:textId="718C0431" w:rsidR="00862BDE" w:rsidRPr="000961EC" w:rsidRDefault="00862BDE" w:rsidP="00862BDE">
      <w:pPr>
        <w:jc w:val="both"/>
      </w:pPr>
    </w:p>
    <w:p w14:paraId="2389C543" w14:textId="77615FBF" w:rsidR="00862BDE" w:rsidRPr="000961EC" w:rsidRDefault="00862BDE" w:rsidP="00862BDE">
      <w:pPr>
        <w:jc w:val="both"/>
      </w:pPr>
    </w:p>
    <w:p w14:paraId="6DA31C5E" w14:textId="25843743" w:rsidR="00862BDE" w:rsidRPr="000961EC" w:rsidRDefault="00862BDE" w:rsidP="00862BDE">
      <w:pPr>
        <w:jc w:val="both"/>
      </w:pPr>
    </w:p>
    <w:p w14:paraId="54271D0A" w14:textId="7B91E757" w:rsidR="00862BDE" w:rsidRPr="000961EC" w:rsidRDefault="00862BDE" w:rsidP="00862BDE">
      <w:pPr>
        <w:jc w:val="both"/>
      </w:pPr>
    </w:p>
    <w:p w14:paraId="2764E539" w14:textId="64BA95D8" w:rsidR="00862BDE" w:rsidRPr="000961EC" w:rsidRDefault="00862BDE" w:rsidP="00862BDE">
      <w:pPr>
        <w:jc w:val="both"/>
      </w:pPr>
    </w:p>
    <w:p w14:paraId="08B71243" w14:textId="2D8AB942" w:rsidR="00E476C5" w:rsidRPr="000961EC" w:rsidRDefault="000D724D">
      <w:pPr>
        <w:jc w:val="center"/>
        <w:rPr>
          <w:b/>
        </w:rPr>
      </w:pPr>
      <w:r w:rsidRPr="000961EC">
        <w:rPr>
          <w:b/>
        </w:rPr>
        <w:t xml:space="preserve">WYMAGANIA EDUKACYJNE NIEZBĘDNE DO UZYSKANIA POSZCZEGÓLNYCH OCEN Z JĘZYKA NIEMIECKIEGO </w:t>
      </w:r>
    </w:p>
    <w:p w14:paraId="7244384D" w14:textId="66B3A5EC" w:rsidR="00E476C5" w:rsidRPr="000961EC" w:rsidRDefault="000D724D">
      <w:pPr>
        <w:jc w:val="center"/>
        <w:rPr>
          <w:b/>
        </w:rPr>
      </w:pPr>
      <w:r w:rsidRPr="000961EC">
        <w:rPr>
          <w:b/>
        </w:rPr>
        <w:t>W KLASIE IV</w:t>
      </w:r>
    </w:p>
    <w:p w14:paraId="3E30E95E" w14:textId="77777777" w:rsidR="00E476C5" w:rsidRPr="000961EC" w:rsidRDefault="00E476C5">
      <w:pPr>
        <w:ind w:left="2124" w:firstLine="708"/>
        <w:rPr>
          <w:b/>
          <w:bCs/>
        </w:rPr>
      </w:pPr>
    </w:p>
    <w:p w14:paraId="6FD04BFC" w14:textId="77777777" w:rsidR="00E476C5" w:rsidRPr="000961EC" w:rsidRDefault="000D724D" w:rsidP="00183B16">
      <w:pPr>
        <w:jc w:val="both"/>
        <w:rPr>
          <w:b/>
          <w:bCs/>
        </w:rPr>
      </w:pPr>
      <w:r w:rsidRPr="000961EC">
        <w:rPr>
          <w:b/>
          <w:bCs/>
        </w:rPr>
        <w:t>Na ocenę dopuszczającą (2)</w:t>
      </w:r>
    </w:p>
    <w:p w14:paraId="24FFE3CE" w14:textId="77777777" w:rsidR="00E476C5" w:rsidRPr="000961EC" w:rsidRDefault="00E476C5" w:rsidP="00183B16">
      <w:pPr>
        <w:jc w:val="both"/>
      </w:pPr>
    </w:p>
    <w:p w14:paraId="07D326FD" w14:textId="77777777" w:rsidR="00E476C5" w:rsidRPr="000961EC" w:rsidRDefault="000D724D" w:rsidP="00CB1100">
      <w:pPr>
        <w:numPr>
          <w:ilvl w:val="0"/>
          <w:numId w:val="1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4A8B6085" w14:textId="77777777" w:rsidR="00E476C5" w:rsidRPr="000961EC" w:rsidRDefault="000D724D" w:rsidP="00183B16">
      <w:pPr>
        <w:jc w:val="both"/>
      </w:pPr>
      <w:r w:rsidRPr="000961EC">
        <w:t>Uczeń:</w:t>
      </w:r>
    </w:p>
    <w:p w14:paraId="6002B963" w14:textId="77777777" w:rsidR="00E476C5" w:rsidRPr="000961EC" w:rsidRDefault="000D724D" w:rsidP="00CB1100">
      <w:pPr>
        <w:numPr>
          <w:ilvl w:val="0"/>
          <w:numId w:val="2"/>
        </w:numPr>
        <w:jc w:val="both"/>
      </w:pPr>
      <w:r w:rsidRPr="000961EC">
        <w:t>rozróżnia niektóre słowa w zdaniach obcego tekstu,</w:t>
      </w:r>
    </w:p>
    <w:p w14:paraId="638EFA75" w14:textId="77777777" w:rsidR="00E476C5" w:rsidRPr="000961EC" w:rsidRDefault="000D724D" w:rsidP="00CB1100">
      <w:pPr>
        <w:numPr>
          <w:ilvl w:val="0"/>
          <w:numId w:val="3"/>
        </w:numPr>
        <w:jc w:val="both"/>
      </w:pPr>
      <w:r w:rsidRPr="000961EC">
        <w:t>prawidłowo reaguje na podstawowe polecenia nauczyciela w języku obcym,</w:t>
      </w:r>
    </w:p>
    <w:p w14:paraId="7F2B3F21" w14:textId="77777777" w:rsidR="00E476C5" w:rsidRPr="000961EC" w:rsidRDefault="000D724D" w:rsidP="00CB1100">
      <w:pPr>
        <w:numPr>
          <w:ilvl w:val="0"/>
          <w:numId w:val="3"/>
        </w:numPr>
        <w:jc w:val="both"/>
      </w:pPr>
      <w:r w:rsidRPr="000961EC">
        <w:t>rozumie krótkie i łatwe teksty zgodne z tematyką programową,</w:t>
      </w:r>
    </w:p>
    <w:p w14:paraId="3921D305" w14:textId="77777777" w:rsidR="00E476C5" w:rsidRPr="000961EC" w:rsidRDefault="00E476C5" w:rsidP="00183B16">
      <w:pPr>
        <w:jc w:val="both"/>
      </w:pPr>
    </w:p>
    <w:p w14:paraId="61A92E5F" w14:textId="77777777" w:rsidR="00E476C5" w:rsidRPr="000961EC" w:rsidRDefault="000D724D" w:rsidP="00CB1100">
      <w:pPr>
        <w:numPr>
          <w:ilvl w:val="0"/>
          <w:numId w:val="4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3264DE42" w14:textId="77777777" w:rsidR="00E476C5" w:rsidRPr="000961EC" w:rsidRDefault="000D724D" w:rsidP="00183B16">
      <w:pPr>
        <w:jc w:val="both"/>
      </w:pPr>
      <w:r w:rsidRPr="000961EC">
        <w:t>Uczeń:</w:t>
      </w:r>
    </w:p>
    <w:p w14:paraId="62AF6B75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wita się i żegna z rówieśnikiem,</w:t>
      </w:r>
    </w:p>
    <w:p w14:paraId="7EBA4D67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przedstawia się,</w:t>
      </w:r>
    </w:p>
    <w:p w14:paraId="4C3869D2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zna liczebniki główne,</w:t>
      </w:r>
    </w:p>
    <w:p w14:paraId="2B406B71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 xml:space="preserve">zna </w:t>
      </w:r>
      <w:r w:rsidR="00CB1100" w:rsidRPr="000961EC">
        <w:t xml:space="preserve">nazwy </w:t>
      </w:r>
      <w:r w:rsidRPr="000961EC">
        <w:t>członków rodziny,</w:t>
      </w:r>
    </w:p>
    <w:p w14:paraId="371BEBD7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zna niektóre przymiotniki charakteryzujące osobę,</w:t>
      </w:r>
    </w:p>
    <w:p w14:paraId="4533779D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rozróżnia pytania kierowane do rówieśnika i osoby dorosłej,</w:t>
      </w:r>
    </w:p>
    <w:p w14:paraId="62809A13" w14:textId="39A5E9FF" w:rsidR="00E476C5" w:rsidRPr="0078668A" w:rsidRDefault="000D724D" w:rsidP="00CB1100">
      <w:pPr>
        <w:numPr>
          <w:ilvl w:val="0"/>
          <w:numId w:val="5"/>
        </w:numPr>
        <w:jc w:val="both"/>
      </w:pPr>
      <w:r w:rsidRPr="0078668A">
        <w:t xml:space="preserve">zna nazwy niektórych pomieszczeń </w:t>
      </w:r>
      <w:r w:rsidR="0078668A" w:rsidRPr="0078668A">
        <w:t xml:space="preserve">i miejsc </w:t>
      </w:r>
      <w:r w:rsidRPr="0078668A">
        <w:t xml:space="preserve">w </w:t>
      </w:r>
      <w:r w:rsidR="0078668A" w:rsidRPr="0078668A">
        <w:t>szkole</w:t>
      </w:r>
      <w:r w:rsidRPr="0078668A">
        <w:t>,</w:t>
      </w:r>
    </w:p>
    <w:p w14:paraId="7AA3B526" w14:textId="2D0E9C60" w:rsidR="00E476C5" w:rsidRPr="0078668A" w:rsidRDefault="000D724D" w:rsidP="00CB1100">
      <w:pPr>
        <w:numPr>
          <w:ilvl w:val="0"/>
          <w:numId w:val="5"/>
        </w:numPr>
        <w:jc w:val="both"/>
      </w:pPr>
      <w:r w:rsidRPr="0078668A">
        <w:t>zna nazwy niektórych przedmiotów codziennego użytku,</w:t>
      </w:r>
    </w:p>
    <w:p w14:paraId="7569625F" w14:textId="6ABFC99B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pyta rówieśnika i osobę dorosłą o samopoczucie, mówi sam</w:t>
      </w:r>
      <w:r w:rsidR="002804AF">
        <w:t>,</w:t>
      </w:r>
      <w:r w:rsidRPr="000961EC">
        <w:t xml:space="preserve"> jak się czuje, zna określenia do wyrażania samopoczucia,</w:t>
      </w:r>
    </w:p>
    <w:p w14:paraId="66EFC22E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zna nazwy niektórych napojów,</w:t>
      </w:r>
    </w:p>
    <w:p w14:paraId="16F95FAA" w14:textId="2491E651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zna nazwy niektórych zwierząt dom</w:t>
      </w:r>
      <w:r w:rsidRPr="0078668A">
        <w:t>owych,</w:t>
      </w:r>
    </w:p>
    <w:p w14:paraId="77D7C762" w14:textId="2F815324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zna czasownik</w:t>
      </w:r>
      <w:r w:rsidR="00CB1100" w:rsidRPr="000961EC">
        <w:t>i</w:t>
      </w:r>
      <w:r w:rsidRPr="000961EC">
        <w:t xml:space="preserve"> </w:t>
      </w:r>
      <w:r w:rsidR="00E7183E" w:rsidRPr="000961EC">
        <w:rPr>
          <w:i/>
          <w:iCs/>
        </w:rPr>
        <w:t>wohnen</w:t>
      </w:r>
      <w:r w:rsidRPr="000961EC">
        <w:t xml:space="preserve"> i </w:t>
      </w:r>
      <w:r w:rsidRPr="000961EC">
        <w:rPr>
          <w:i/>
          <w:iCs/>
        </w:rPr>
        <w:t>kommen</w:t>
      </w:r>
      <w:r w:rsidRPr="000961EC">
        <w:t>,</w:t>
      </w:r>
    </w:p>
    <w:p w14:paraId="2C08F782" w14:textId="77777777" w:rsidR="00E476C5" w:rsidRPr="000961EC" w:rsidRDefault="00E476C5" w:rsidP="00183B16">
      <w:pPr>
        <w:jc w:val="both"/>
      </w:pPr>
    </w:p>
    <w:p w14:paraId="6F0C0845" w14:textId="77777777" w:rsidR="00E476C5" w:rsidRPr="000961EC" w:rsidRDefault="000D724D" w:rsidP="00CB1100">
      <w:pPr>
        <w:numPr>
          <w:ilvl w:val="0"/>
          <w:numId w:val="6"/>
        </w:numPr>
        <w:jc w:val="both"/>
        <w:rPr>
          <w:b/>
          <w:u w:val="single"/>
        </w:rPr>
      </w:pPr>
      <w:r w:rsidRPr="000961EC">
        <w:rPr>
          <w:b/>
          <w:u w:val="single"/>
        </w:rPr>
        <w:t>czytanie</w:t>
      </w:r>
    </w:p>
    <w:p w14:paraId="3BA63B4C" w14:textId="77777777" w:rsidR="00E476C5" w:rsidRPr="000961EC" w:rsidRDefault="000D724D" w:rsidP="00183B16">
      <w:pPr>
        <w:jc w:val="both"/>
      </w:pPr>
      <w:r w:rsidRPr="000961EC">
        <w:t>Uczeń:</w:t>
      </w:r>
    </w:p>
    <w:p w14:paraId="733DB2BD" w14:textId="77777777" w:rsidR="00E476C5" w:rsidRPr="000961EC" w:rsidRDefault="000D724D" w:rsidP="00CB1100">
      <w:pPr>
        <w:numPr>
          <w:ilvl w:val="0"/>
          <w:numId w:val="7"/>
        </w:numPr>
        <w:jc w:val="both"/>
      </w:pPr>
      <w:r w:rsidRPr="000961EC">
        <w:t>czyta krótki tekst z podręcznika, korzystając z pomocy nauczyciela,</w:t>
      </w:r>
    </w:p>
    <w:p w14:paraId="20FEFE97" w14:textId="77777777" w:rsidR="00E476C5" w:rsidRPr="000961EC" w:rsidRDefault="000D724D" w:rsidP="00CB1100">
      <w:pPr>
        <w:numPr>
          <w:ilvl w:val="0"/>
          <w:numId w:val="7"/>
        </w:numPr>
        <w:jc w:val="both"/>
      </w:pPr>
      <w:r w:rsidRPr="000961EC">
        <w:t>wyszukuje określone informacje w tekście (rozwija swoją umiejętność czytania ze zrozumieniem) często przy pomocy nauczyciela,</w:t>
      </w:r>
    </w:p>
    <w:p w14:paraId="71799921" w14:textId="77777777" w:rsidR="00E476C5" w:rsidRPr="000961EC" w:rsidRDefault="000D724D" w:rsidP="00CB1100">
      <w:pPr>
        <w:numPr>
          <w:ilvl w:val="0"/>
          <w:numId w:val="7"/>
        </w:numPr>
        <w:jc w:val="both"/>
      </w:pPr>
      <w:r w:rsidRPr="000961EC">
        <w:t>łączy obrazek z tekstem,</w:t>
      </w:r>
    </w:p>
    <w:p w14:paraId="60F4829E" w14:textId="77777777" w:rsidR="00E476C5" w:rsidRPr="000961EC" w:rsidRDefault="00E476C5" w:rsidP="00183B16">
      <w:pPr>
        <w:jc w:val="both"/>
      </w:pPr>
    </w:p>
    <w:p w14:paraId="1F43DC84" w14:textId="77777777" w:rsidR="00E476C5" w:rsidRPr="000961EC" w:rsidRDefault="000D724D" w:rsidP="00CB1100">
      <w:pPr>
        <w:numPr>
          <w:ilvl w:val="0"/>
          <w:numId w:val="8"/>
        </w:numPr>
        <w:jc w:val="both"/>
        <w:rPr>
          <w:b/>
          <w:u w:val="single"/>
        </w:rPr>
      </w:pPr>
      <w:r w:rsidRPr="000961EC">
        <w:rPr>
          <w:b/>
          <w:u w:val="single"/>
        </w:rPr>
        <w:t>pisanie</w:t>
      </w:r>
    </w:p>
    <w:p w14:paraId="096F63C3" w14:textId="77777777" w:rsidR="00E476C5" w:rsidRPr="000961EC" w:rsidRDefault="000D724D" w:rsidP="00183B16">
      <w:pPr>
        <w:jc w:val="both"/>
      </w:pPr>
      <w:r w:rsidRPr="000961EC">
        <w:t>Uczeń:</w:t>
      </w:r>
    </w:p>
    <w:p w14:paraId="1152DEF9" w14:textId="77777777" w:rsidR="00E476C5" w:rsidRPr="000961EC" w:rsidRDefault="000D724D" w:rsidP="00CB1100">
      <w:pPr>
        <w:numPr>
          <w:ilvl w:val="0"/>
          <w:numId w:val="9"/>
        </w:numPr>
        <w:jc w:val="both"/>
      </w:pPr>
      <w:r w:rsidRPr="000961EC">
        <w:t>przyporządkowuje odpowiedzi pytaniom,</w:t>
      </w:r>
    </w:p>
    <w:p w14:paraId="3340B39A" w14:textId="77777777" w:rsidR="00E476C5" w:rsidRPr="000961EC" w:rsidRDefault="000D724D" w:rsidP="00CB1100">
      <w:pPr>
        <w:numPr>
          <w:ilvl w:val="0"/>
          <w:numId w:val="9"/>
        </w:numPr>
        <w:jc w:val="both"/>
      </w:pPr>
      <w:r w:rsidRPr="000961EC">
        <w:t>zapisuje poprawnie poznane struktury,</w:t>
      </w:r>
    </w:p>
    <w:p w14:paraId="5436D6D0" w14:textId="77777777" w:rsidR="00E476C5" w:rsidRPr="000961EC" w:rsidRDefault="000D724D" w:rsidP="00CB1100">
      <w:pPr>
        <w:numPr>
          <w:ilvl w:val="0"/>
          <w:numId w:val="9"/>
        </w:numPr>
        <w:jc w:val="both"/>
      </w:pPr>
      <w:r w:rsidRPr="000961EC">
        <w:t>układa zdania z rozrzuconych elementów i poprawnie je zapisuje przy pomocy nauczyciela.</w:t>
      </w:r>
    </w:p>
    <w:p w14:paraId="56DBC86C" w14:textId="77777777" w:rsidR="00E476C5" w:rsidRPr="000961EC" w:rsidRDefault="00E476C5" w:rsidP="00183B16">
      <w:pPr>
        <w:jc w:val="both"/>
      </w:pPr>
    </w:p>
    <w:p w14:paraId="416493D8" w14:textId="77777777" w:rsidR="007F463D" w:rsidRDefault="007F463D" w:rsidP="00183B16">
      <w:pPr>
        <w:jc w:val="both"/>
        <w:rPr>
          <w:b/>
          <w:bCs/>
        </w:rPr>
      </w:pPr>
    </w:p>
    <w:p w14:paraId="75D8D0EE" w14:textId="77777777" w:rsidR="007F463D" w:rsidRDefault="007F463D" w:rsidP="00183B16">
      <w:pPr>
        <w:jc w:val="both"/>
        <w:rPr>
          <w:b/>
          <w:bCs/>
        </w:rPr>
      </w:pPr>
    </w:p>
    <w:p w14:paraId="113A6C21" w14:textId="77777777" w:rsidR="0078668A" w:rsidRDefault="0078668A" w:rsidP="00183B16">
      <w:pPr>
        <w:jc w:val="both"/>
        <w:rPr>
          <w:b/>
          <w:bCs/>
        </w:rPr>
      </w:pPr>
    </w:p>
    <w:p w14:paraId="21106B5E" w14:textId="77777777" w:rsidR="00FF46C2" w:rsidRDefault="00FF46C2" w:rsidP="00183B16">
      <w:pPr>
        <w:jc w:val="both"/>
        <w:rPr>
          <w:b/>
          <w:bCs/>
        </w:rPr>
      </w:pPr>
    </w:p>
    <w:p w14:paraId="48A4AF6D" w14:textId="736C694C" w:rsidR="00E476C5" w:rsidRPr="000961EC" w:rsidRDefault="000D724D" w:rsidP="00183B16">
      <w:pPr>
        <w:jc w:val="both"/>
        <w:rPr>
          <w:b/>
          <w:bCs/>
        </w:rPr>
      </w:pPr>
      <w:r w:rsidRPr="000961EC">
        <w:rPr>
          <w:b/>
          <w:bCs/>
        </w:rPr>
        <w:lastRenderedPageBreak/>
        <w:t>Na ocenę dostateczną (3)</w:t>
      </w:r>
    </w:p>
    <w:p w14:paraId="70EABA6B" w14:textId="77777777" w:rsidR="00E476C5" w:rsidRPr="000961EC" w:rsidRDefault="00E476C5" w:rsidP="00183B16">
      <w:pPr>
        <w:jc w:val="both"/>
        <w:rPr>
          <w:b/>
          <w:bCs/>
        </w:rPr>
      </w:pPr>
    </w:p>
    <w:p w14:paraId="77FE8232" w14:textId="77777777" w:rsidR="00E476C5" w:rsidRPr="000961EC" w:rsidRDefault="000D724D" w:rsidP="00CB1100">
      <w:pPr>
        <w:numPr>
          <w:ilvl w:val="0"/>
          <w:numId w:val="10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79D5A495" w14:textId="77777777" w:rsidR="00E476C5" w:rsidRPr="000961EC" w:rsidRDefault="00E476C5" w:rsidP="00183B16">
      <w:pPr>
        <w:jc w:val="both"/>
        <w:rPr>
          <w:u w:val="single"/>
        </w:rPr>
      </w:pPr>
    </w:p>
    <w:p w14:paraId="1417E20A" w14:textId="77777777" w:rsidR="00E476C5" w:rsidRPr="000961EC" w:rsidRDefault="000D724D" w:rsidP="00183B16">
      <w:pPr>
        <w:jc w:val="both"/>
      </w:pPr>
      <w:r w:rsidRPr="000961EC">
        <w:t>Uczeń opanował materiał wymagany na ocenę dopuszczającą, ponadto:</w:t>
      </w:r>
    </w:p>
    <w:p w14:paraId="7347617C" w14:textId="77777777" w:rsidR="00E476C5" w:rsidRPr="000961EC" w:rsidRDefault="000D724D" w:rsidP="00CB1100">
      <w:pPr>
        <w:numPr>
          <w:ilvl w:val="0"/>
          <w:numId w:val="11"/>
        </w:numPr>
        <w:jc w:val="both"/>
      </w:pPr>
      <w:r w:rsidRPr="000961EC">
        <w:t>rozumie krótkie zdania, krótkie, nieskomplikowane teksty,</w:t>
      </w:r>
    </w:p>
    <w:p w14:paraId="1473D9AC" w14:textId="77777777" w:rsidR="00E476C5" w:rsidRPr="000961EC" w:rsidRDefault="000D724D" w:rsidP="00CB1100">
      <w:pPr>
        <w:numPr>
          <w:ilvl w:val="0"/>
          <w:numId w:val="11"/>
        </w:numPr>
        <w:jc w:val="both"/>
      </w:pPr>
      <w:r w:rsidRPr="000961EC">
        <w:t>rozpoznaje liczebniki,</w:t>
      </w:r>
    </w:p>
    <w:p w14:paraId="3B724645" w14:textId="77777777" w:rsidR="00E476C5" w:rsidRPr="000961EC" w:rsidRDefault="000D724D" w:rsidP="00CB1100">
      <w:pPr>
        <w:numPr>
          <w:ilvl w:val="0"/>
          <w:numId w:val="11"/>
        </w:numPr>
        <w:jc w:val="both"/>
      </w:pPr>
      <w:r w:rsidRPr="000961EC">
        <w:t>wyszukuje określone informacje w tekście słuchanym, często przy pomocy nauczyciela,</w:t>
      </w:r>
    </w:p>
    <w:p w14:paraId="29FE940B" w14:textId="77777777" w:rsidR="00E476C5" w:rsidRPr="000961EC" w:rsidRDefault="00E476C5" w:rsidP="00183B16">
      <w:pPr>
        <w:jc w:val="both"/>
      </w:pPr>
    </w:p>
    <w:p w14:paraId="26822EB5" w14:textId="77777777" w:rsidR="00E476C5" w:rsidRPr="000961EC" w:rsidRDefault="000D724D" w:rsidP="00CB1100">
      <w:pPr>
        <w:numPr>
          <w:ilvl w:val="0"/>
          <w:numId w:val="12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6B469EE2" w14:textId="77777777" w:rsidR="00E476C5" w:rsidRPr="000961EC" w:rsidRDefault="00E476C5" w:rsidP="00183B16">
      <w:pPr>
        <w:jc w:val="both"/>
      </w:pPr>
    </w:p>
    <w:p w14:paraId="0F4A28BC" w14:textId="77777777" w:rsidR="00E476C5" w:rsidRPr="000961EC" w:rsidRDefault="000D724D" w:rsidP="00183B16">
      <w:pPr>
        <w:jc w:val="both"/>
      </w:pPr>
      <w:r w:rsidRPr="000961EC">
        <w:t>Uczeń opanował materiał wymagany na ocenę dopuszczającą, ponadto:</w:t>
      </w:r>
    </w:p>
    <w:p w14:paraId="2B0965AD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zna więcej słów do danego bloku tematycznego,</w:t>
      </w:r>
    </w:p>
    <w:p w14:paraId="228E6C3A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poprawnie wymawia poznane słownictwo,</w:t>
      </w:r>
    </w:p>
    <w:p w14:paraId="4CDAA065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o wiek,</w:t>
      </w:r>
    </w:p>
    <w:p w14:paraId="7A482CC9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mówi, ile ma lat,</w:t>
      </w:r>
    </w:p>
    <w:p w14:paraId="3DEB2304" w14:textId="77777777" w:rsidR="00E476C5" w:rsidRPr="000961EC" w:rsidRDefault="000D724D" w:rsidP="00CB1100">
      <w:pPr>
        <w:numPr>
          <w:ilvl w:val="0"/>
          <w:numId w:val="13"/>
        </w:numPr>
        <w:jc w:val="both"/>
        <w:rPr>
          <w:i/>
          <w:iCs/>
        </w:rPr>
      </w:pPr>
      <w:r w:rsidRPr="000961EC">
        <w:t xml:space="preserve">stosuje przyimek </w:t>
      </w:r>
      <w:r w:rsidRPr="000961EC">
        <w:rPr>
          <w:i/>
          <w:iCs/>
        </w:rPr>
        <w:t>von,</w:t>
      </w:r>
    </w:p>
    <w:p w14:paraId="00AB1E02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rozróżnia rodzajniki określone i nieokreślone,</w:t>
      </w:r>
    </w:p>
    <w:p w14:paraId="3FAAE621" w14:textId="77777777" w:rsidR="00E476C5" w:rsidRPr="000961EC" w:rsidRDefault="000D724D" w:rsidP="00CB1100">
      <w:pPr>
        <w:numPr>
          <w:ilvl w:val="0"/>
          <w:numId w:val="13"/>
        </w:numPr>
        <w:jc w:val="both"/>
        <w:rPr>
          <w:i/>
          <w:iCs/>
        </w:rPr>
      </w:pPr>
      <w:r w:rsidRPr="000961EC">
        <w:t xml:space="preserve">poprawnie stosuje zaimek dzierżawczy </w:t>
      </w:r>
      <w:r w:rsidRPr="000961EC">
        <w:rPr>
          <w:i/>
          <w:iCs/>
        </w:rPr>
        <w:t>mein</w:t>
      </w:r>
      <w:r w:rsidRPr="000961EC">
        <w:t xml:space="preserve"> i </w:t>
      </w:r>
      <w:r w:rsidRPr="000961EC">
        <w:rPr>
          <w:i/>
          <w:iCs/>
        </w:rPr>
        <w:t>dein,</w:t>
      </w:r>
    </w:p>
    <w:p w14:paraId="1A4B4AB2" w14:textId="77777777" w:rsidR="00E476C5" w:rsidRPr="000961EC" w:rsidRDefault="000D724D" w:rsidP="00CB1100">
      <w:pPr>
        <w:numPr>
          <w:ilvl w:val="0"/>
          <w:numId w:val="13"/>
        </w:numPr>
        <w:jc w:val="both"/>
        <w:rPr>
          <w:i/>
          <w:iCs/>
        </w:rPr>
      </w:pPr>
      <w:r w:rsidRPr="000961EC">
        <w:t xml:space="preserve">zna odmianę czasownika </w:t>
      </w:r>
      <w:r w:rsidRPr="000961EC">
        <w:rPr>
          <w:i/>
          <w:iCs/>
        </w:rPr>
        <w:t>sein,</w:t>
      </w:r>
    </w:p>
    <w:p w14:paraId="557D5146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poprawnie stosuje zaimki osobowe,</w:t>
      </w:r>
    </w:p>
    <w:p w14:paraId="43A3D6A0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charakteryzuje osobę za pomocą przymiotników,</w:t>
      </w:r>
    </w:p>
    <w:p w14:paraId="7F6D9D0D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o numer telefonu,</w:t>
      </w:r>
    </w:p>
    <w:p w14:paraId="2B2EEF44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potrafi podać swój numer telefonu,</w:t>
      </w:r>
    </w:p>
    <w:p w14:paraId="429DBAC7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koleżankę, gdzie mieszka,</w:t>
      </w:r>
    </w:p>
    <w:p w14:paraId="38132B2D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udziela informacji o swoim miejscu zamieszkania,</w:t>
      </w:r>
    </w:p>
    <w:p w14:paraId="526C30BE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odpowiada ustnie na proste pytania,</w:t>
      </w:r>
    </w:p>
    <w:p w14:paraId="1B96C93C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o adres zamieszkania i adres e-mail,</w:t>
      </w:r>
    </w:p>
    <w:p w14:paraId="02B2BEF8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udziela informacji o miejscu zamieszkania i adresie e-mail,</w:t>
      </w:r>
    </w:p>
    <w:p w14:paraId="1E54DE1A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pyta, gdzie znajduje się dane miasto,</w:t>
      </w:r>
    </w:p>
    <w:p w14:paraId="38D95328" w14:textId="4B913E29" w:rsidR="00E476C5" w:rsidRPr="0078668A" w:rsidRDefault="000D724D" w:rsidP="00CB1100">
      <w:pPr>
        <w:numPr>
          <w:ilvl w:val="0"/>
          <w:numId w:val="13"/>
        </w:numPr>
        <w:jc w:val="both"/>
      </w:pPr>
      <w:r w:rsidRPr="0078668A">
        <w:t xml:space="preserve">opisuje pomieszczenia </w:t>
      </w:r>
      <w:r w:rsidR="0078668A" w:rsidRPr="0078668A">
        <w:t xml:space="preserve">i miejsca </w:t>
      </w:r>
      <w:r w:rsidRPr="0078668A">
        <w:t xml:space="preserve">w </w:t>
      </w:r>
      <w:r w:rsidR="0078668A" w:rsidRPr="0078668A">
        <w:t>szkole</w:t>
      </w:r>
      <w:r w:rsidRPr="0078668A">
        <w:t>, używając przymiotników,</w:t>
      </w:r>
    </w:p>
    <w:p w14:paraId="0457E97F" w14:textId="14528BA7" w:rsidR="00E476C5" w:rsidRPr="0078668A" w:rsidRDefault="000D724D" w:rsidP="00CB1100">
      <w:pPr>
        <w:numPr>
          <w:ilvl w:val="0"/>
          <w:numId w:val="13"/>
        </w:numPr>
        <w:jc w:val="both"/>
      </w:pPr>
      <w:r w:rsidRPr="0078668A">
        <w:t xml:space="preserve">pyta o </w:t>
      </w:r>
      <w:r w:rsidR="0078668A" w:rsidRPr="0078668A">
        <w:t>cechy</w:t>
      </w:r>
      <w:r w:rsidRPr="0078668A">
        <w:t xml:space="preserve"> danego pomieszczenia</w:t>
      </w:r>
      <w:r w:rsidR="0078668A" w:rsidRPr="0078668A">
        <w:t>/miejsca</w:t>
      </w:r>
      <w:r w:rsidRPr="0078668A">
        <w:t>,</w:t>
      </w:r>
    </w:p>
    <w:p w14:paraId="3BA556F3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78668A">
        <w:t>pyta o konkretne przedmioty w celu ich rozpoznania i odpowiada (twierdząco</w:t>
      </w:r>
      <w:r w:rsidRPr="000961EC">
        <w:t xml:space="preserve"> </w:t>
      </w:r>
      <w:r w:rsidR="007B4702" w:rsidRPr="000961EC">
        <w:br/>
      </w:r>
      <w:r w:rsidRPr="000961EC">
        <w:t>i przecząco) na takie pytania,</w:t>
      </w:r>
    </w:p>
    <w:p w14:paraId="51056964" w14:textId="77777777" w:rsidR="00E476C5" w:rsidRPr="000961EC" w:rsidRDefault="000D724D" w:rsidP="00CB1100">
      <w:pPr>
        <w:numPr>
          <w:ilvl w:val="0"/>
          <w:numId w:val="13"/>
        </w:numPr>
        <w:jc w:val="both"/>
        <w:rPr>
          <w:i/>
          <w:iCs/>
        </w:rPr>
      </w:pPr>
      <w:r w:rsidRPr="000961EC">
        <w:t xml:space="preserve">zna formy przeczące </w:t>
      </w:r>
      <w:r w:rsidRPr="000961EC">
        <w:rPr>
          <w:i/>
          <w:iCs/>
        </w:rPr>
        <w:t>kein</w:t>
      </w:r>
      <w:r w:rsidRPr="000961EC">
        <w:t xml:space="preserve"> i </w:t>
      </w:r>
      <w:r w:rsidRPr="000961EC">
        <w:rPr>
          <w:i/>
          <w:iCs/>
        </w:rPr>
        <w:t>nicht,</w:t>
      </w:r>
    </w:p>
    <w:p w14:paraId="1F4AD347" w14:textId="77777777" w:rsidR="00E476C5" w:rsidRPr="0078668A" w:rsidRDefault="000D724D" w:rsidP="00CB1100">
      <w:pPr>
        <w:numPr>
          <w:ilvl w:val="0"/>
          <w:numId w:val="13"/>
        </w:numPr>
        <w:jc w:val="both"/>
      </w:pPr>
      <w:r w:rsidRPr="0078668A">
        <w:t xml:space="preserve">pyta rówieśnika, czy ma zwierzę i odpowiada na takie pytanie, </w:t>
      </w:r>
    </w:p>
    <w:p w14:paraId="1497FB6D" w14:textId="77777777" w:rsidR="00E476C5" w:rsidRPr="0078668A" w:rsidRDefault="00CB1100" w:rsidP="00CB1100">
      <w:pPr>
        <w:numPr>
          <w:ilvl w:val="0"/>
          <w:numId w:val="13"/>
        </w:numPr>
        <w:jc w:val="both"/>
        <w:rPr>
          <w:i/>
          <w:iCs/>
        </w:rPr>
      </w:pPr>
      <w:r w:rsidRPr="0078668A">
        <w:t>zna przyim</w:t>
      </w:r>
      <w:r w:rsidR="000D724D" w:rsidRPr="0078668A">
        <w:t xml:space="preserve">ki </w:t>
      </w:r>
      <w:r w:rsidR="000D724D" w:rsidRPr="0078668A">
        <w:rPr>
          <w:i/>
          <w:iCs/>
        </w:rPr>
        <w:t>in</w:t>
      </w:r>
      <w:r w:rsidR="000D724D" w:rsidRPr="0078668A">
        <w:t xml:space="preserve"> i </w:t>
      </w:r>
      <w:r w:rsidR="000D724D" w:rsidRPr="0078668A">
        <w:rPr>
          <w:i/>
          <w:iCs/>
        </w:rPr>
        <w:t>aus,</w:t>
      </w:r>
    </w:p>
    <w:p w14:paraId="259533A8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o pochodzenie danej osoby i odpowiada na takie pytanie,</w:t>
      </w:r>
    </w:p>
    <w:p w14:paraId="67EB6A34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pyta rówieśnika, w jakim języku mówi,</w:t>
      </w:r>
    </w:p>
    <w:p w14:paraId="4D56333E" w14:textId="77777777" w:rsidR="00E476C5" w:rsidRPr="000961EC" w:rsidRDefault="000D724D" w:rsidP="00CB1100">
      <w:pPr>
        <w:numPr>
          <w:ilvl w:val="0"/>
          <w:numId w:val="13"/>
        </w:numPr>
        <w:jc w:val="both"/>
      </w:pPr>
      <w:r w:rsidRPr="000961EC">
        <w:t>zna nazwy niektórych państw oraz języków używanych w danych krajach,</w:t>
      </w:r>
    </w:p>
    <w:p w14:paraId="7EF8B001" w14:textId="77777777" w:rsidR="00E476C5" w:rsidRDefault="00E476C5" w:rsidP="00183B16">
      <w:pPr>
        <w:jc w:val="both"/>
      </w:pPr>
    </w:p>
    <w:p w14:paraId="7B999792" w14:textId="77777777" w:rsidR="007F463D" w:rsidRDefault="007F463D" w:rsidP="00183B16">
      <w:pPr>
        <w:jc w:val="both"/>
      </w:pPr>
    </w:p>
    <w:p w14:paraId="3CE70C19" w14:textId="77777777" w:rsidR="007F463D" w:rsidRDefault="007F463D" w:rsidP="00183B16">
      <w:pPr>
        <w:jc w:val="both"/>
      </w:pPr>
    </w:p>
    <w:p w14:paraId="59EEB8E5" w14:textId="77777777" w:rsidR="00FF46C2" w:rsidRDefault="00FF46C2" w:rsidP="00183B16">
      <w:pPr>
        <w:jc w:val="both"/>
      </w:pPr>
    </w:p>
    <w:p w14:paraId="218DB0E7" w14:textId="77777777" w:rsidR="00FF46C2" w:rsidRPr="000961EC" w:rsidRDefault="00FF46C2" w:rsidP="00183B16">
      <w:pPr>
        <w:jc w:val="both"/>
      </w:pPr>
    </w:p>
    <w:p w14:paraId="25851871" w14:textId="77777777" w:rsidR="00E476C5" w:rsidRPr="000961EC" w:rsidRDefault="000D724D" w:rsidP="00CB1100">
      <w:pPr>
        <w:numPr>
          <w:ilvl w:val="0"/>
          <w:numId w:val="14"/>
        </w:numPr>
        <w:jc w:val="both"/>
        <w:rPr>
          <w:b/>
          <w:u w:val="single"/>
        </w:rPr>
      </w:pPr>
      <w:r w:rsidRPr="000961EC">
        <w:rPr>
          <w:b/>
          <w:u w:val="single"/>
        </w:rPr>
        <w:lastRenderedPageBreak/>
        <w:t>czytanie</w:t>
      </w:r>
    </w:p>
    <w:p w14:paraId="7E07671C" w14:textId="77777777" w:rsidR="00E476C5" w:rsidRPr="000961EC" w:rsidRDefault="00E476C5" w:rsidP="00183B16">
      <w:pPr>
        <w:jc w:val="both"/>
      </w:pPr>
    </w:p>
    <w:p w14:paraId="7D0BA8FC" w14:textId="77777777" w:rsidR="00E476C5" w:rsidRPr="000961EC" w:rsidRDefault="000D724D" w:rsidP="00183B16">
      <w:pPr>
        <w:jc w:val="both"/>
      </w:pPr>
      <w:r w:rsidRPr="000961EC">
        <w:t>Uczeń opanował materiał wymagany na ocenę dopuszczającą, ponadto:</w:t>
      </w:r>
    </w:p>
    <w:p w14:paraId="435EC9A7" w14:textId="77777777" w:rsidR="00E476C5" w:rsidRPr="000961EC" w:rsidRDefault="000D724D" w:rsidP="00CB1100">
      <w:pPr>
        <w:numPr>
          <w:ilvl w:val="0"/>
          <w:numId w:val="15"/>
        </w:numPr>
        <w:jc w:val="both"/>
      </w:pPr>
      <w:r w:rsidRPr="000961EC">
        <w:t>wyszukuje określone informacje w tekście czytanym z pomocą nauczyciela,</w:t>
      </w:r>
    </w:p>
    <w:p w14:paraId="266ADA1F" w14:textId="77777777" w:rsidR="00E476C5" w:rsidRPr="000961EC" w:rsidRDefault="000D724D" w:rsidP="00CB1100">
      <w:pPr>
        <w:numPr>
          <w:ilvl w:val="0"/>
          <w:numId w:val="15"/>
        </w:numPr>
        <w:jc w:val="both"/>
      </w:pPr>
      <w:r w:rsidRPr="000961EC">
        <w:t xml:space="preserve">poprawnie czyta dłuższy tekst na głos, korzysta z pomocy nauczyciela, </w:t>
      </w:r>
    </w:p>
    <w:p w14:paraId="6C3E918E" w14:textId="77777777" w:rsidR="00E476C5" w:rsidRPr="000961EC" w:rsidRDefault="000D724D" w:rsidP="00CB1100">
      <w:pPr>
        <w:numPr>
          <w:ilvl w:val="0"/>
          <w:numId w:val="15"/>
        </w:numPr>
        <w:jc w:val="both"/>
      </w:pPr>
      <w:r w:rsidRPr="000961EC">
        <w:t>stosuje zasady interpunkcji,</w:t>
      </w:r>
    </w:p>
    <w:p w14:paraId="3762DA90" w14:textId="77777777" w:rsidR="00E476C5" w:rsidRPr="000961EC" w:rsidRDefault="00E476C5" w:rsidP="00183B16">
      <w:pPr>
        <w:jc w:val="both"/>
      </w:pPr>
    </w:p>
    <w:p w14:paraId="6667A864" w14:textId="77777777" w:rsidR="00E476C5" w:rsidRPr="000961EC" w:rsidRDefault="000D724D" w:rsidP="00CB1100">
      <w:pPr>
        <w:numPr>
          <w:ilvl w:val="0"/>
          <w:numId w:val="16"/>
        </w:numPr>
        <w:jc w:val="both"/>
        <w:rPr>
          <w:b/>
          <w:u w:val="single"/>
        </w:rPr>
      </w:pPr>
      <w:r w:rsidRPr="000961EC">
        <w:rPr>
          <w:b/>
          <w:u w:val="single"/>
        </w:rPr>
        <w:t>pisanie</w:t>
      </w:r>
    </w:p>
    <w:p w14:paraId="31B3FB9D" w14:textId="77777777" w:rsidR="00E476C5" w:rsidRPr="000961EC" w:rsidRDefault="00E476C5" w:rsidP="00183B16">
      <w:pPr>
        <w:jc w:val="both"/>
      </w:pPr>
    </w:p>
    <w:p w14:paraId="60C89677" w14:textId="77777777" w:rsidR="00E476C5" w:rsidRPr="000961EC" w:rsidRDefault="000D724D" w:rsidP="00183B16">
      <w:pPr>
        <w:jc w:val="both"/>
      </w:pPr>
      <w:r w:rsidRPr="000961EC">
        <w:t>Uczeń opanował materiał wymagany na ocenę dopuszczającą, ponadto:</w:t>
      </w:r>
    </w:p>
    <w:p w14:paraId="0A414AAB" w14:textId="77777777" w:rsidR="00E476C5" w:rsidRPr="000961EC" w:rsidRDefault="000D724D" w:rsidP="00CB1100">
      <w:pPr>
        <w:numPr>
          <w:ilvl w:val="0"/>
          <w:numId w:val="17"/>
        </w:numPr>
        <w:jc w:val="both"/>
      </w:pPr>
      <w:r w:rsidRPr="000961EC">
        <w:t>uzupełnia luki w tekście odpowiednimi wyrazami,</w:t>
      </w:r>
    </w:p>
    <w:p w14:paraId="05DA4A22" w14:textId="77777777" w:rsidR="00E476C5" w:rsidRPr="000961EC" w:rsidRDefault="000D724D" w:rsidP="00CB1100">
      <w:pPr>
        <w:numPr>
          <w:ilvl w:val="0"/>
          <w:numId w:val="17"/>
        </w:numPr>
        <w:jc w:val="both"/>
      </w:pPr>
      <w:r w:rsidRPr="000961EC">
        <w:t>układa i zapisuje zdania wg schematu,</w:t>
      </w:r>
    </w:p>
    <w:p w14:paraId="225A9CD2" w14:textId="77777777" w:rsidR="00E476C5" w:rsidRPr="000961EC" w:rsidRDefault="000D724D" w:rsidP="00CB1100">
      <w:pPr>
        <w:numPr>
          <w:ilvl w:val="0"/>
          <w:numId w:val="17"/>
        </w:numPr>
        <w:jc w:val="both"/>
      </w:pPr>
      <w:r w:rsidRPr="000961EC">
        <w:t>zapisuje liczebniki,</w:t>
      </w:r>
    </w:p>
    <w:p w14:paraId="093EED0C" w14:textId="77777777" w:rsidR="00E476C5" w:rsidRPr="000961EC" w:rsidRDefault="000D724D" w:rsidP="00CB1100">
      <w:pPr>
        <w:numPr>
          <w:ilvl w:val="0"/>
          <w:numId w:val="5"/>
        </w:numPr>
        <w:jc w:val="both"/>
      </w:pPr>
      <w:r w:rsidRPr="000961EC">
        <w:t>wypełnia formularz z danymi osobowymi.</w:t>
      </w:r>
    </w:p>
    <w:p w14:paraId="4E18A725" w14:textId="77777777" w:rsidR="00E476C5" w:rsidRPr="000961EC" w:rsidRDefault="00E476C5"/>
    <w:p w14:paraId="22D122B7" w14:textId="77777777" w:rsidR="00E476C5" w:rsidRPr="000961EC" w:rsidRDefault="00E476C5"/>
    <w:p w14:paraId="4FA7DEE3" w14:textId="77777777" w:rsidR="00E476C5" w:rsidRPr="000961EC" w:rsidRDefault="000D724D" w:rsidP="00183B16">
      <w:pPr>
        <w:jc w:val="both"/>
        <w:rPr>
          <w:b/>
          <w:bCs/>
        </w:rPr>
      </w:pPr>
      <w:r w:rsidRPr="000961EC">
        <w:rPr>
          <w:b/>
          <w:bCs/>
        </w:rPr>
        <w:t>Na ocenę dobrą (4)</w:t>
      </w:r>
    </w:p>
    <w:p w14:paraId="761E8640" w14:textId="77777777" w:rsidR="00E476C5" w:rsidRPr="000961EC" w:rsidRDefault="00E476C5" w:rsidP="00183B16">
      <w:pPr>
        <w:jc w:val="both"/>
      </w:pPr>
    </w:p>
    <w:p w14:paraId="0C1132A6" w14:textId="77777777" w:rsidR="00E476C5" w:rsidRPr="000961EC" w:rsidRDefault="000D724D" w:rsidP="00CB1100">
      <w:pPr>
        <w:numPr>
          <w:ilvl w:val="0"/>
          <w:numId w:val="18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0AD0C547" w14:textId="77777777" w:rsidR="00E476C5" w:rsidRPr="000961EC" w:rsidRDefault="00E476C5" w:rsidP="00183B16">
      <w:pPr>
        <w:jc w:val="both"/>
      </w:pPr>
    </w:p>
    <w:p w14:paraId="062CE666" w14:textId="77777777" w:rsidR="00E476C5" w:rsidRPr="000961EC" w:rsidRDefault="000D724D" w:rsidP="00183B16">
      <w:pPr>
        <w:jc w:val="both"/>
      </w:pPr>
      <w:r w:rsidRPr="000961EC">
        <w:t>Uczeń opanował materiał wymagany na ocenę dopuszczającą i dostateczną, ponadto:</w:t>
      </w:r>
    </w:p>
    <w:p w14:paraId="038F93FA" w14:textId="77777777" w:rsidR="00E476C5" w:rsidRPr="000961EC" w:rsidRDefault="000D724D" w:rsidP="00CB1100">
      <w:pPr>
        <w:numPr>
          <w:ilvl w:val="0"/>
          <w:numId w:val="19"/>
        </w:numPr>
        <w:jc w:val="both"/>
      </w:pPr>
      <w:r w:rsidRPr="000961EC">
        <w:t>rozumie pełną wypowiedź nauczyciela i kolegów na tematy objęte programem,</w:t>
      </w:r>
    </w:p>
    <w:p w14:paraId="362C84C9" w14:textId="77777777" w:rsidR="00E476C5" w:rsidRPr="000961EC" w:rsidRDefault="000D724D" w:rsidP="00CB1100">
      <w:pPr>
        <w:numPr>
          <w:ilvl w:val="0"/>
          <w:numId w:val="19"/>
        </w:numPr>
        <w:jc w:val="both"/>
      </w:pPr>
      <w:r w:rsidRPr="000961EC">
        <w:t>wyszukuje określone informacje w tekście słuchanym, niekiedy z pomocą nauczyciela,</w:t>
      </w:r>
    </w:p>
    <w:p w14:paraId="64EED7E0" w14:textId="77777777" w:rsidR="00E476C5" w:rsidRPr="000961EC" w:rsidRDefault="000D724D" w:rsidP="00CB1100">
      <w:pPr>
        <w:numPr>
          <w:ilvl w:val="0"/>
          <w:numId w:val="19"/>
        </w:numPr>
        <w:jc w:val="both"/>
      </w:pPr>
      <w:r w:rsidRPr="000961EC">
        <w:t>selektywnie rozumie podany tekst.</w:t>
      </w:r>
    </w:p>
    <w:p w14:paraId="39DCA9CE" w14:textId="77777777" w:rsidR="00E476C5" w:rsidRPr="000961EC" w:rsidRDefault="00E476C5" w:rsidP="00183B16">
      <w:pPr>
        <w:jc w:val="both"/>
      </w:pPr>
    </w:p>
    <w:p w14:paraId="616B2039" w14:textId="77777777" w:rsidR="00E476C5" w:rsidRPr="000961EC" w:rsidRDefault="000D724D" w:rsidP="00CB1100">
      <w:pPr>
        <w:numPr>
          <w:ilvl w:val="0"/>
          <w:numId w:val="20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65C0031F" w14:textId="77777777" w:rsidR="00E476C5" w:rsidRPr="000961EC" w:rsidRDefault="00E476C5" w:rsidP="00183B16">
      <w:pPr>
        <w:jc w:val="both"/>
      </w:pPr>
    </w:p>
    <w:p w14:paraId="1244A2FE" w14:textId="77777777" w:rsidR="00E476C5" w:rsidRPr="000961EC" w:rsidRDefault="000D724D" w:rsidP="00183B16">
      <w:pPr>
        <w:jc w:val="both"/>
      </w:pPr>
      <w:r w:rsidRPr="000961EC">
        <w:t>Uczeń opanował materiał wymagany na ocenę dopuszczającą i dostateczną, ponadto:</w:t>
      </w:r>
    </w:p>
    <w:p w14:paraId="6E2D9EDF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ma większy zasób słownictwa,</w:t>
      </w:r>
    </w:p>
    <w:p w14:paraId="6734BE7B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konstruuje kilkuzdaniową wypowiedź na dany temat bez popełniania rażących błędów,</w:t>
      </w:r>
    </w:p>
    <w:p w14:paraId="6D7C5D0E" w14:textId="3D6B8CCC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 xml:space="preserve">nawiązuje </w:t>
      </w:r>
      <w:r w:rsidR="006B4FD2" w:rsidRPr="000961EC">
        <w:t xml:space="preserve">i podtrzymuje dialog z </w:t>
      </w:r>
      <w:r w:rsidRPr="000961EC">
        <w:t>koleżanką</w:t>
      </w:r>
      <w:r w:rsidR="002D304C">
        <w:t>/</w:t>
      </w:r>
      <w:r w:rsidR="002D304C" w:rsidRPr="000961EC">
        <w:t>kolegą</w:t>
      </w:r>
      <w:r w:rsidRPr="000961EC">
        <w:t xml:space="preserve">, </w:t>
      </w:r>
    </w:p>
    <w:p w14:paraId="570AE343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tworzy pytania do odpowiedzi i poprawnie je wymawia,</w:t>
      </w:r>
    </w:p>
    <w:p w14:paraId="57BD60DF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zna zasady tworzenia pytań przez inwersję i swobodnie je stosuje,</w:t>
      </w:r>
    </w:p>
    <w:p w14:paraId="173A3B8F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opowiada o swojej rodzinie,</w:t>
      </w:r>
    </w:p>
    <w:p w14:paraId="45ADC2E9" w14:textId="77777777" w:rsidR="00E476C5" w:rsidRPr="000961EC" w:rsidRDefault="000D724D" w:rsidP="00CB1100">
      <w:pPr>
        <w:numPr>
          <w:ilvl w:val="0"/>
          <w:numId w:val="21"/>
        </w:numPr>
        <w:jc w:val="both"/>
      </w:pPr>
      <w:r w:rsidRPr="000961EC">
        <w:t>pyta, gdzie mieszkają różne osoby.</w:t>
      </w:r>
    </w:p>
    <w:p w14:paraId="361B314C" w14:textId="77777777" w:rsidR="00E476C5" w:rsidRPr="000961EC" w:rsidRDefault="00E476C5" w:rsidP="00183B16">
      <w:pPr>
        <w:jc w:val="both"/>
      </w:pPr>
    </w:p>
    <w:p w14:paraId="4C3F037B" w14:textId="77777777" w:rsidR="00E476C5" w:rsidRPr="000961EC" w:rsidRDefault="000D724D" w:rsidP="00CB1100">
      <w:pPr>
        <w:numPr>
          <w:ilvl w:val="0"/>
          <w:numId w:val="22"/>
        </w:numPr>
        <w:jc w:val="both"/>
        <w:rPr>
          <w:b/>
          <w:u w:val="single"/>
        </w:rPr>
      </w:pPr>
      <w:r w:rsidRPr="000961EC">
        <w:rPr>
          <w:b/>
          <w:u w:val="single"/>
        </w:rPr>
        <w:t>czytanie</w:t>
      </w:r>
    </w:p>
    <w:p w14:paraId="28755B7A" w14:textId="77777777" w:rsidR="00E476C5" w:rsidRPr="000961EC" w:rsidRDefault="00E476C5" w:rsidP="00183B16">
      <w:pPr>
        <w:jc w:val="both"/>
      </w:pPr>
    </w:p>
    <w:p w14:paraId="39433056" w14:textId="77777777" w:rsidR="00E476C5" w:rsidRPr="000961EC" w:rsidRDefault="000D724D" w:rsidP="00183B16">
      <w:pPr>
        <w:jc w:val="both"/>
      </w:pPr>
      <w:r w:rsidRPr="000961EC">
        <w:t>Uczeń opanował materiał wymagany na ocenę dopuszczającą i dostateczną, ponadto:</w:t>
      </w:r>
    </w:p>
    <w:p w14:paraId="61A224FD" w14:textId="77777777" w:rsidR="00E476C5" w:rsidRPr="000961EC" w:rsidRDefault="000D724D" w:rsidP="00CB1100">
      <w:pPr>
        <w:numPr>
          <w:ilvl w:val="0"/>
          <w:numId w:val="23"/>
        </w:numPr>
        <w:jc w:val="both"/>
      </w:pPr>
      <w:r w:rsidRPr="000961EC">
        <w:t xml:space="preserve">czyta dłuższe partie tekstu z prawidłowym zastosowaniem zasad czytania </w:t>
      </w:r>
      <w:r w:rsidR="006B4FD2" w:rsidRPr="000961EC">
        <w:br/>
      </w:r>
      <w:r w:rsidRPr="000961EC">
        <w:t>i interpunkcji,</w:t>
      </w:r>
    </w:p>
    <w:p w14:paraId="2471DE45" w14:textId="77777777" w:rsidR="00E476C5" w:rsidRPr="000961EC" w:rsidRDefault="000D724D" w:rsidP="00CB1100">
      <w:pPr>
        <w:numPr>
          <w:ilvl w:val="0"/>
          <w:numId w:val="23"/>
        </w:numPr>
        <w:jc w:val="both"/>
      </w:pPr>
      <w:r w:rsidRPr="000961EC">
        <w:t xml:space="preserve">wyszukuje określone informacje w tekście czytanym, tylko niekiedy z pomocą nauczyciela. </w:t>
      </w:r>
    </w:p>
    <w:p w14:paraId="3F68C72C" w14:textId="77777777" w:rsidR="00E476C5" w:rsidRDefault="00E476C5" w:rsidP="00183B16">
      <w:pPr>
        <w:jc w:val="both"/>
      </w:pPr>
    </w:p>
    <w:p w14:paraId="479AEDAB" w14:textId="77777777" w:rsidR="00FF46C2" w:rsidRPr="000961EC" w:rsidRDefault="00FF46C2" w:rsidP="00183B16">
      <w:pPr>
        <w:jc w:val="both"/>
      </w:pPr>
    </w:p>
    <w:p w14:paraId="31ADAF1D" w14:textId="77777777" w:rsidR="00E476C5" w:rsidRPr="000961EC" w:rsidRDefault="000D724D" w:rsidP="00CB1100">
      <w:pPr>
        <w:numPr>
          <w:ilvl w:val="0"/>
          <w:numId w:val="24"/>
        </w:numPr>
        <w:jc w:val="both"/>
        <w:rPr>
          <w:b/>
          <w:u w:val="single"/>
        </w:rPr>
      </w:pPr>
      <w:r w:rsidRPr="000961EC">
        <w:rPr>
          <w:b/>
          <w:u w:val="single"/>
        </w:rPr>
        <w:lastRenderedPageBreak/>
        <w:t>pisanie</w:t>
      </w:r>
    </w:p>
    <w:p w14:paraId="6F23B3FD" w14:textId="77777777" w:rsidR="00E476C5" w:rsidRPr="000961EC" w:rsidRDefault="00E476C5" w:rsidP="00183B16">
      <w:pPr>
        <w:jc w:val="both"/>
      </w:pPr>
    </w:p>
    <w:p w14:paraId="47BCE38D" w14:textId="77777777" w:rsidR="00E476C5" w:rsidRPr="000961EC" w:rsidRDefault="000D724D" w:rsidP="00183B16">
      <w:pPr>
        <w:jc w:val="both"/>
      </w:pPr>
      <w:r w:rsidRPr="000961EC">
        <w:t>Uczeń opanował materiał wymagany na ocenę dopuszczającą i dostateczną, ponadto:</w:t>
      </w:r>
    </w:p>
    <w:p w14:paraId="34726EC4" w14:textId="77777777" w:rsidR="00E476C5" w:rsidRPr="000961EC" w:rsidRDefault="000D724D" w:rsidP="00CB1100">
      <w:pPr>
        <w:numPr>
          <w:ilvl w:val="0"/>
          <w:numId w:val="25"/>
        </w:numPr>
        <w:jc w:val="both"/>
      </w:pPr>
      <w:r w:rsidRPr="000961EC">
        <w:t>pisze z pamięci wyrazy oraz krótkie zdania bez rażących błędów,</w:t>
      </w:r>
    </w:p>
    <w:p w14:paraId="2510272D" w14:textId="77777777" w:rsidR="00E476C5" w:rsidRPr="000961EC" w:rsidRDefault="000D724D" w:rsidP="00CB1100">
      <w:pPr>
        <w:numPr>
          <w:ilvl w:val="0"/>
          <w:numId w:val="25"/>
        </w:numPr>
        <w:jc w:val="both"/>
      </w:pPr>
      <w:r w:rsidRPr="000961EC">
        <w:t>poprawnie wykonuje proste działania matematyczne i zapisuje je,</w:t>
      </w:r>
    </w:p>
    <w:p w14:paraId="77BBB83E" w14:textId="23161A9A" w:rsidR="00E476C5" w:rsidRPr="00B06778" w:rsidRDefault="000D724D" w:rsidP="00CB1100">
      <w:pPr>
        <w:numPr>
          <w:ilvl w:val="0"/>
          <w:numId w:val="25"/>
        </w:numPr>
        <w:jc w:val="both"/>
      </w:pPr>
      <w:r w:rsidRPr="00B06778">
        <w:t xml:space="preserve">formułuje krótką wypowiedź pisemną na </w:t>
      </w:r>
      <w:r w:rsidR="00B06778" w:rsidRPr="00B06778">
        <w:t xml:space="preserve">swój </w:t>
      </w:r>
      <w:r w:rsidRPr="00B06778">
        <w:t xml:space="preserve">temat </w:t>
      </w:r>
      <w:r w:rsidR="00B06778" w:rsidRPr="00B06778">
        <w:t>(</w:t>
      </w:r>
      <w:r w:rsidRPr="00B06778">
        <w:t>rodzin</w:t>
      </w:r>
      <w:r w:rsidR="00B06778" w:rsidRPr="00B06778">
        <w:t xml:space="preserve">a, </w:t>
      </w:r>
      <w:r w:rsidRPr="00B06778">
        <w:t>zwierzę</w:t>
      </w:r>
      <w:r w:rsidR="00B06778" w:rsidRPr="00B06778">
        <w:t>, szkoła)</w:t>
      </w:r>
      <w:r w:rsidRPr="00B06778">
        <w:t>.</w:t>
      </w:r>
    </w:p>
    <w:p w14:paraId="77982CFD" w14:textId="77777777" w:rsidR="00E476C5" w:rsidRPr="000961EC" w:rsidRDefault="00E476C5" w:rsidP="00183B16">
      <w:pPr>
        <w:jc w:val="both"/>
      </w:pPr>
    </w:p>
    <w:p w14:paraId="2402D987" w14:textId="77777777" w:rsidR="00E476C5" w:rsidRPr="000961EC" w:rsidRDefault="000D724D" w:rsidP="00183B16">
      <w:pPr>
        <w:jc w:val="both"/>
        <w:rPr>
          <w:b/>
          <w:bCs/>
        </w:rPr>
      </w:pPr>
      <w:r w:rsidRPr="000961EC">
        <w:rPr>
          <w:b/>
        </w:rPr>
        <w:t>N</w:t>
      </w:r>
      <w:r w:rsidRPr="000961EC">
        <w:rPr>
          <w:b/>
          <w:bCs/>
        </w:rPr>
        <w:t>a ocenę bardzo dobrą (5)</w:t>
      </w:r>
    </w:p>
    <w:p w14:paraId="1C5FCE03" w14:textId="77777777" w:rsidR="00E476C5" w:rsidRPr="000961EC" w:rsidRDefault="00E476C5" w:rsidP="00183B16">
      <w:pPr>
        <w:jc w:val="both"/>
        <w:rPr>
          <w:b/>
          <w:bCs/>
        </w:rPr>
      </w:pPr>
    </w:p>
    <w:p w14:paraId="226F04E2" w14:textId="77777777" w:rsidR="00E476C5" w:rsidRPr="000961EC" w:rsidRDefault="000D724D" w:rsidP="00CB1100">
      <w:pPr>
        <w:numPr>
          <w:ilvl w:val="0"/>
          <w:numId w:val="26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181B29FF" w14:textId="77777777" w:rsidR="00E476C5" w:rsidRPr="000961EC" w:rsidRDefault="00E476C5" w:rsidP="00183B16">
      <w:pPr>
        <w:jc w:val="both"/>
      </w:pPr>
    </w:p>
    <w:p w14:paraId="6526D195" w14:textId="77777777" w:rsidR="00E476C5" w:rsidRPr="000961EC" w:rsidRDefault="000D724D" w:rsidP="00183B16">
      <w:pPr>
        <w:jc w:val="both"/>
      </w:pPr>
      <w:r w:rsidRPr="000961EC">
        <w:t>Uczeń:</w:t>
      </w:r>
    </w:p>
    <w:p w14:paraId="1D4338F1" w14:textId="77777777" w:rsidR="00E476C5" w:rsidRPr="000961EC" w:rsidRDefault="000D724D" w:rsidP="00CB1100">
      <w:pPr>
        <w:numPr>
          <w:ilvl w:val="0"/>
          <w:numId w:val="27"/>
        </w:numPr>
        <w:jc w:val="both"/>
      </w:pPr>
      <w:r w:rsidRPr="000961EC">
        <w:t>globalnie rozumie podany tekst,</w:t>
      </w:r>
    </w:p>
    <w:p w14:paraId="36EC3A09" w14:textId="77777777" w:rsidR="00E476C5" w:rsidRPr="000961EC" w:rsidRDefault="000D724D" w:rsidP="00CB1100">
      <w:pPr>
        <w:numPr>
          <w:ilvl w:val="0"/>
          <w:numId w:val="27"/>
        </w:numPr>
        <w:jc w:val="both"/>
      </w:pPr>
      <w:r w:rsidRPr="000961EC">
        <w:t xml:space="preserve">prawidłowo wyszukuje określone informacje w tekście słuchanym, </w:t>
      </w:r>
    </w:p>
    <w:p w14:paraId="1F7B45DC" w14:textId="77777777" w:rsidR="00E476C5" w:rsidRPr="000961EC" w:rsidRDefault="000D724D" w:rsidP="00CB1100">
      <w:pPr>
        <w:numPr>
          <w:ilvl w:val="0"/>
          <w:numId w:val="27"/>
        </w:numPr>
        <w:jc w:val="both"/>
      </w:pPr>
      <w:r w:rsidRPr="000961EC">
        <w:t>rozumie w większości wypowiedzi nauczyciela na tematy objęte programem,</w:t>
      </w:r>
    </w:p>
    <w:p w14:paraId="5733D38D" w14:textId="77777777" w:rsidR="00E476C5" w:rsidRPr="000961EC" w:rsidRDefault="000D724D" w:rsidP="00CB1100">
      <w:pPr>
        <w:numPr>
          <w:ilvl w:val="0"/>
          <w:numId w:val="27"/>
        </w:numPr>
        <w:jc w:val="both"/>
      </w:pPr>
      <w:r w:rsidRPr="000961EC">
        <w:t>rozumie wszystkie ważne informacje w tekście słuchanym.</w:t>
      </w:r>
    </w:p>
    <w:p w14:paraId="7A479EC3" w14:textId="77777777" w:rsidR="00E476C5" w:rsidRPr="000961EC" w:rsidRDefault="00E476C5" w:rsidP="00183B16">
      <w:pPr>
        <w:jc w:val="both"/>
      </w:pPr>
    </w:p>
    <w:p w14:paraId="28A2972D" w14:textId="77777777" w:rsidR="00E476C5" w:rsidRPr="000961EC" w:rsidRDefault="000D724D" w:rsidP="00CB1100">
      <w:pPr>
        <w:numPr>
          <w:ilvl w:val="0"/>
          <w:numId w:val="28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008E6867" w14:textId="77777777" w:rsidR="00E476C5" w:rsidRPr="000961EC" w:rsidRDefault="00E476C5" w:rsidP="00183B16">
      <w:pPr>
        <w:jc w:val="both"/>
      </w:pPr>
    </w:p>
    <w:p w14:paraId="7247DCBB" w14:textId="77777777" w:rsidR="00E476C5" w:rsidRPr="000961EC" w:rsidRDefault="000D724D" w:rsidP="00183B16">
      <w:pPr>
        <w:jc w:val="both"/>
      </w:pPr>
      <w:r w:rsidRPr="000961EC">
        <w:t>Uczeń:</w:t>
      </w:r>
    </w:p>
    <w:p w14:paraId="49EBDD4F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formułuje dłuższą wypowiedź,</w:t>
      </w:r>
    </w:p>
    <w:p w14:paraId="7895E9F3" w14:textId="19037A64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logicznie buduje odpowiedzi na zadane pytania</w:t>
      </w:r>
      <w:r w:rsidR="00B06778">
        <w:t>,</w:t>
      </w:r>
    </w:p>
    <w:p w14:paraId="2A3D0FB5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ni</w:t>
      </w:r>
      <w:r w:rsidR="00CB1100" w:rsidRPr="000961EC">
        <w:t>e korzysta z gotowych schematów i</w:t>
      </w:r>
      <w:r w:rsidRPr="000961EC">
        <w:t xml:space="preserve"> rozwiązań,</w:t>
      </w:r>
    </w:p>
    <w:p w14:paraId="0390531F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w wypowiedziach ustnych poprawnie stosuje poznane słownictwo oraz zagadnienia gramatyczne,</w:t>
      </w:r>
    </w:p>
    <w:p w14:paraId="52D180DC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 xml:space="preserve">zna nazwy ważniejszych miast krajów </w:t>
      </w:r>
      <w:r w:rsidRPr="00FF46C2">
        <w:t>niemieckojęzycznych, pokazuje je na mapie,</w:t>
      </w:r>
    </w:p>
    <w:p w14:paraId="4A496564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popraw</w:t>
      </w:r>
      <w:r w:rsidR="006B4FD2" w:rsidRPr="000961EC">
        <w:t>nie stosuje rodzajnik określony</w:t>
      </w:r>
      <w:r w:rsidRPr="000961EC">
        <w:t xml:space="preserve"> i nieokreślony, formy przeczące i zaimki osobowe,</w:t>
      </w:r>
    </w:p>
    <w:p w14:paraId="7CC395A0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samodzielnie wykonuje ćwiczenia leksykalno-gramatyczne,</w:t>
      </w:r>
    </w:p>
    <w:p w14:paraId="76501554" w14:textId="15FB468A" w:rsidR="00E476C5" w:rsidRPr="00B06778" w:rsidRDefault="000D724D" w:rsidP="00CB1100">
      <w:pPr>
        <w:numPr>
          <w:ilvl w:val="0"/>
          <w:numId w:val="29"/>
        </w:numPr>
        <w:jc w:val="both"/>
      </w:pPr>
      <w:r w:rsidRPr="00B06778">
        <w:t xml:space="preserve">opowiada o </w:t>
      </w:r>
      <w:r w:rsidR="00B06778" w:rsidRPr="00B06778">
        <w:t>sobie</w:t>
      </w:r>
    </w:p>
    <w:p w14:paraId="7094CE84" w14:textId="77777777" w:rsidR="00E476C5" w:rsidRPr="000961EC" w:rsidRDefault="000D724D" w:rsidP="00CB1100">
      <w:pPr>
        <w:numPr>
          <w:ilvl w:val="0"/>
          <w:numId w:val="29"/>
        </w:numPr>
        <w:jc w:val="both"/>
      </w:pPr>
      <w:r w:rsidRPr="000961EC">
        <w:t>formułuje krótką wypowiedź na temat swojej osoby.</w:t>
      </w:r>
    </w:p>
    <w:p w14:paraId="17C39DDC" w14:textId="77777777" w:rsidR="00E476C5" w:rsidRPr="000961EC" w:rsidRDefault="00E476C5" w:rsidP="00183B16">
      <w:pPr>
        <w:jc w:val="both"/>
      </w:pPr>
    </w:p>
    <w:p w14:paraId="468BB6CC" w14:textId="77777777" w:rsidR="00E476C5" w:rsidRPr="000961EC" w:rsidRDefault="000D724D" w:rsidP="00CB1100">
      <w:pPr>
        <w:numPr>
          <w:ilvl w:val="0"/>
          <w:numId w:val="30"/>
        </w:numPr>
        <w:jc w:val="both"/>
        <w:rPr>
          <w:b/>
          <w:u w:val="single"/>
        </w:rPr>
      </w:pPr>
      <w:r w:rsidRPr="000961EC">
        <w:rPr>
          <w:b/>
          <w:u w:val="single"/>
        </w:rPr>
        <w:t>czytanie</w:t>
      </w:r>
    </w:p>
    <w:p w14:paraId="78F07A96" w14:textId="77777777" w:rsidR="00E476C5" w:rsidRPr="000961EC" w:rsidRDefault="00E476C5" w:rsidP="00183B16">
      <w:pPr>
        <w:jc w:val="both"/>
      </w:pPr>
    </w:p>
    <w:p w14:paraId="3C9BBB76" w14:textId="6241D275" w:rsidR="00E476C5" w:rsidRPr="000961EC" w:rsidRDefault="000D724D" w:rsidP="00183B16">
      <w:pPr>
        <w:jc w:val="both"/>
      </w:pPr>
      <w:r w:rsidRPr="000961EC">
        <w:t>Uczeń opanował materiał wymagany na ocenę dopuszczającą</w:t>
      </w:r>
      <w:r w:rsidR="004C716A">
        <w:t xml:space="preserve">, </w:t>
      </w:r>
      <w:r w:rsidRPr="000961EC">
        <w:t>dostateczną</w:t>
      </w:r>
      <w:r w:rsidR="004C716A">
        <w:t xml:space="preserve"> i</w:t>
      </w:r>
      <w:r w:rsidR="00862BDE" w:rsidRPr="000961EC">
        <w:t xml:space="preserve"> dobrą</w:t>
      </w:r>
      <w:r w:rsidRPr="000961EC">
        <w:t xml:space="preserve">, </w:t>
      </w:r>
      <w:r w:rsidR="004C716A">
        <w:t xml:space="preserve">a </w:t>
      </w:r>
      <w:r w:rsidRPr="000961EC">
        <w:t xml:space="preserve">ponadto: </w:t>
      </w:r>
    </w:p>
    <w:p w14:paraId="3D737828" w14:textId="77777777" w:rsidR="00E476C5" w:rsidRPr="000961EC" w:rsidRDefault="000D724D" w:rsidP="007F463D">
      <w:pPr>
        <w:numPr>
          <w:ilvl w:val="0"/>
          <w:numId w:val="32"/>
        </w:numPr>
        <w:jc w:val="both"/>
      </w:pPr>
      <w:r w:rsidRPr="000961EC">
        <w:t>czyta dłuższe partie tekstu z prawidłowym zastosowaniem zasad czytania</w:t>
      </w:r>
      <w:r w:rsidR="00CB1100" w:rsidRPr="000961EC">
        <w:t xml:space="preserve"> </w:t>
      </w:r>
      <w:r w:rsidRPr="000961EC">
        <w:t>i interpunkcji,</w:t>
      </w:r>
    </w:p>
    <w:p w14:paraId="11D56BA7" w14:textId="77777777" w:rsidR="00E476C5" w:rsidRPr="000961EC" w:rsidRDefault="000D724D" w:rsidP="007F463D">
      <w:pPr>
        <w:numPr>
          <w:ilvl w:val="0"/>
          <w:numId w:val="32"/>
        </w:numPr>
        <w:jc w:val="both"/>
      </w:pPr>
      <w:r w:rsidRPr="000961EC">
        <w:t>wyszukuje określone informacje w tekście czytanym, tylko niekiedy z pomocą nauczyciela.</w:t>
      </w:r>
    </w:p>
    <w:p w14:paraId="438FA655" w14:textId="77777777" w:rsidR="00E476C5" w:rsidRPr="000961EC" w:rsidRDefault="00E476C5" w:rsidP="00183B16">
      <w:pPr>
        <w:jc w:val="both"/>
      </w:pPr>
    </w:p>
    <w:p w14:paraId="78ECDB59" w14:textId="77777777" w:rsidR="00E476C5" w:rsidRPr="000961EC" w:rsidRDefault="000D724D" w:rsidP="00CB1100">
      <w:pPr>
        <w:numPr>
          <w:ilvl w:val="0"/>
          <w:numId w:val="31"/>
        </w:numPr>
        <w:jc w:val="both"/>
        <w:rPr>
          <w:b/>
          <w:u w:val="single"/>
        </w:rPr>
      </w:pPr>
      <w:r w:rsidRPr="000961EC">
        <w:rPr>
          <w:b/>
          <w:u w:val="single"/>
        </w:rPr>
        <w:t>pisanie</w:t>
      </w:r>
    </w:p>
    <w:p w14:paraId="31A7E8AF" w14:textId="77777777" w:rsidR="00E476C5" w:rsidRPr="000961EC" w:rsidRDefault="00E476C5" w:rsidP="00183B16">
      <w:pPr>
        <w:jc w:val="both"/>
      </w:pPr>
    </w:p>
    <w:p w14:paraId="11964516" w14:textId="0FE27C4F" w:rsidR="00E476C5" w:rsidRPr="000961EC" w:rsidRDefault="000D724D" w:rsidP="00183B16">
      <w:pPr>
        <w:jc w:val="both"/>
      </w:pPr>
      <w:r w:rsidRPr="000961EC">
        <w:t xml:space="preserve">Uczeń opanował materiał wymagany na ocenę </w:t>
      </w:r>
      <w:r w:rsidR="004C716A" w:rsidRPr="000961EC">
        <w:t>dopuszczającą</w:t>
      </w:r>
      <w:r w:rsidR="004C716A">
        <w:t xml:space="preserve">, </w:t>
      </w:r>
      <w:r w:rsidR="004C716A" w:rsidRPr="000961EC">
        <w:t>dostateczną</w:t>
      </w:r>
      <w:r w:rsidR="004C716A">
        <w:t xml:space="preserve"> i</w:t>
      </w:r>
      <w:r w:rsidR="004C716A" w:rsidRPr="000961EC">
        <w:t xml:space="preserve"> dobrą, </w:t>
      </w:r>
      <w:r w:rsidR="004C716A">
        <w:t xml:space="preserve">a </w:t>
      </w:r>
      <w:r w:rsidRPr="000961EC">
        <w:t>ponadto:</w:t>
      </w:r>
    </w:p>
    <w:p w14:paraId="4CE529B8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t>pisze z pamięci wyrazy oraz krótkie zdania bez rażących błędów,</w:t>
      </w:r>
    </w:p>
    <w:p w14:paraId="0E7E51B0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t>formułuje krótką wypowiedź pisemną na temat swojej rodziny, zwierząt domowych, swojej osoby,</w:t>
      </w:r>
    </w:p>
    <w:p w14:paraId="1F107840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t>uzupełnia tekst z lukami podanymi wyrazami,</w:t>
      </w:r>
    </w:p>
    <w:p w14:paraId="55E1E246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lastRenderedPageBreak/>
        <w:t xml:space="preserve">układa dialogi z podanych zdań, </w:t>
      </w:r>
    </w:p>
    <w:p w14:paraId="55B28C04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t>przyporządkowuje do siebie pary zdań,</w:t>
      </w:r>
    </w:p>
    <w:p w14:paraId="3DB26792" w14:textId="77777777" w:rsidR="00E476C5" w:rsidRPr="000961EC" w:rsidRDefault="000D724D" w:rsidP="007F463D">
      <w:pPr>
        <w:numPr>
          <w:ilvl w:val="0"/>
          <w:numId w:val="33"/>
        </w:numPr>
        <w:jc w:val="both"/>
      </w:pPr>
      <w:r w:rsidRPr="000961EC">
        <w:t>zapisuje poprawnie liczebniki bez pomocy nauczyciela.</w:t>
      </w:r>
    </w:p>
    <w:p w14:paraId="003C1805" w14:textId="77777777" w:rsidR="00E476C5" w:rsidRPr="000961EC" w:rsidRDefault="00E476C5" w:rsidP="00183B16">
      <w:pPr>
        <w:jc w:val="both"/>
      </w:pPr>
    </w:p>
    <w:p w14:paraId="1C723257" w14:textId="77777777" w:rsidR="00E476C5" w:rsidRPr="000961EC" w:rsidRDefault="000D724D" w:rsidP="00183B16">
      <w:pPr>
        <w:jc w:val="both"/>
        <w:rPr>
          <w:b/>
        </w:rPr>
      </w:pPr>
      <w:r w:rsidRPr="000961EC">
        <w:rPr>
          <w:b/>
          <w:bCs/>
        </w:rPr>
        <w:t xml:space="preserve">Na ocenę celującą </w:t>
      </w:r>
      <w:r w:rsidRPr="000961EC">
        <w:rPr>
          <w:b/>
        </w:rPr>
        <w:t>(6)</w:t>
      </w:r>
    </w:p>
    <w:p w14:paraId="6401E1C3" w14:textId="77777777" w:rsidR="00E476C5" w:rsidRPr="000961EC" w:rsidRDefault="00E476C5" w:rsidP="00183B16">
      <w:pPr>
        <w:jc w:val="both"/>
      </w:pPr>
    </w:p>
    <w:p w14:paraId="4005D4E9" w14:textId="1FFA2377" w:rsidR="00862BDE" w:rsidRPr="000961EC" w:rsidRDefault="00862BDE" w:rsidP="00862BDE">
      <w:pPr>
        <w:numPr>
          <w:ilvl w:val="1"/>
          <w:numId w:val="31"/>
        </w:numPr>
        <w:jc w:val="both"/>
        <w:rPr>
          <w:b/>
          <w:u w:val="single"/>
        </w:rPr>
      </w:pPr>
      <w:r w:rsidRPr="000961EC">
        <w:rPr>
          <w:b/>
          <w:u w:val="single"/>
        </w:rPr>
        <w:t>rozumienie ze słuchu</w:t>
      </w:r>
    </w:p>
    <w:p w14:paraId="3AC5BEF8" w14:textId="77777777" w:rsidR="00862BDE" w:rsidRPr="000961EC" w:rsidRDefault="00862BDE" w:rsidP="00862BDE">
      <w:pPr>
        <w:jc w:val="both"/>
      </w:pPr>
    </w:p>
    <w:p w14:paraId="4F3BFF24" w14:textId="77777777" w:rsidR="00862BDE" w:rsidRPr="000961EC" w:rsidRDefault="00862BDE" w:rsidP="00862BDE">
      <w:pPr>
        <w:jc w:val="both"/>
      </w:pPr>
      <w:r w:rsidRPr="000961EC">
        <w:t>Uczeń:</w:t>
      </w:r>
    </w:p>
    <w:p w14:paraId="4BB7FA1E" w14:textId="77777777" w:rsidR="00862BDE" w:rsidRPr="000961EC" w:rsidRDefault="00862BDE" w:rsidP="00862BDE">
      <w:pPr>
        <w:numPr>
          <w:ilvl w:val="0"/>
          <w:numId w:val="27"/>
        </w:numPr>
        <w:jc w:val="both"/>
      </w:pPr>
      <w:r w:rsidRPr="000961EC">
        <w:t>globalnie rozumie podany tekst,</w:t>
      </w:r>
    </w:p>
    <w:p w14:paraId="6C033C45" w14:textId="77777777" w:rsidR="00862BDE" w:rsidRPr="000961EC" w:rsidRDefault="00862BDE" w:rsidP="00862BDE">
      <w:pPr>
        <w:numPr>
          <w:ilvl w:val="0"/>
          <w:numId w:val="27"/>
        </w:numPr>
        <w:jc w:val="both"/>
      </w:pPr>
      <w:r w:rsidRPr="000961EC">
        <w:t xml:space="preserve">prawidłowo wyszukuje określone informacje w tekście słuchanym, </w:t>
      </w:r>
    </w:p>
    <w:p w14:paraId="532C0812" w14:textId="692E2043" w:rsidR="00862BDE" w:rsidRPr="000961EC" w:rsidRDefault="00862BDE" w:rsidP="00862BDE">
      <w:pPr>
        <w:numPr>
          <w:ilvl w:val="0"/>
          <w:numId w:val="27"/>
        </w:numPr>
        <w:jc w:val="both"/>
      </w:pPr>
      <w:r w:rsidRPr="000961EC">
        <w:t>rozumie wszystkie wypowiedzi nauczyciela na tematy objęte programem,</w:t>
      </w:r>
    </w:p>
    <w:p w14:paraId="5B3E6EAF" w14:textId="5532FA29" w:rsidR="00862BDE" w:rsidRPr="000961EC" w:rsidRDefault="00862BDE" w:rsidP="00862BDE">
      <w:pPr>
        <w:numPr>
          <w:ilvl w:val="0"/>
          <w:numId w:val="27"/>
        </w:numPr>
        <w:jc w:val="both"/>
      </w:pPr>
      <w:r w:rsidRPr="000961EC">
        <w:t>rozumie wszystkie informacje w tekście słuchanym.</w:t>
      </w:r>
    </w:p>
    <w:p w14:paraId="052908BE" w14:textId="77777777" w:rsidR="00862BDE" w:rsidRPr="000961EC" w:rsidRDefault="00862BDE" w:rsidP="00862BDE">
      <w:pPr>
        <w:jc w:val="both"/>
      </w:pPr>
    </w:p>
    <w:p w14:paraId="12411A59" w14:textId="5B7D4A7B" w:rsidR="00862BDE" w:rsidRPr="000961EC" w:rsidRDefault="00862BDE" w:rsidP="00862BDE">
      <w:pPr>
        <w:numPr>
          <w:ilvl w:val="1"/>
          <w:numId w:val="31"/>
        </w:numPr>
        <w:jc w:val="both"/>
        <w:rPr>
          <w:b/>
          <w:u w:val="single"/>
        </w:rPr>
      </w:pPr>
      <w:r w:rsidRPr="000961EC">
        <w:rPr>
          <w:b/>
          <w:u w:val="single"/>
        </w:rPr>
        <w:t>mówienie</w:t>
      </w:r>
    </w:p>
    <w:p w14:paraId="669C7A15" w14:textId="77777777" w:rsidR="00862BDE" w:rsidRPr="000961EC" w:rsidRDefault="00862BDE" w:rsidP="00862BDE">
      <w:pPr>
        <w:jc w:val="both"/>
      </w:pPr>
    </w:p>
    <w:p w14:paraId="1C0468D9" w14:textId="77777777" w:rsidR="00862BDE" w:rsidRPr="000961EC" w:rsidRDefault="00862BDE" w:rsidP="00862BDE">
      <w:pPr>
        <w:jc w:val="both"/>
      </w:pPr>
      <w:r w:rsidRPr="000961EC">
        <w:t>Uczeń:</w:t>
      </w:r>
    </w:p>
    <w:p w14:paraId="703711EA" w14:textId="77777777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>formułuje dłuższą wypowiedź,</w:t>
      </w:r>
    </w:p>
    <w:p w14:paraId="0BB729FC" w14:textId="357AFE82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 xml:space="preserve">logicznie buduje odpowiedzi na zadane </w:t>
      </w:r>
      <w:r w:rsidRPr="00B06778">
        <w:t>pytania,</w:t>
      </w:r>
    </w:p>
    <w:p w14:paraId="0CD25249" w14:textId="77777777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>nie korzysta z gotowych schematów i rozwiązań,</w:t>
      </w:r>
    </w:p>
    <w:p w14:paraId="7BAB74A9" w14:textId="77777777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>w wypowiedziach ustnych poprawnie stosuje poznane słownictwo oraz zagadnienia gramatyczne,</w:t>
      </w:r>
    </w:p>
    <w:p w14:paraId="7BA775CC" w14:textId="77777777" w:rsidR="00862BDE" w:rsidRPr="00FF46C2" w:rsidRDefault="00862BDE" w:rsidP="00862BDE">
      <w:pPr>
        <w:numPr>
          <w:ilvl w:val="0"/>
          <w:numId w:val="29"/>
        </w:numPr>
        <w:jc w:val="both"/>
      </w:pPr>
      <w:r w:rsidRPr="000961EC">
        <w:t xml:space="preserve">zna nazwy ważniejszych miast krajów </w:t>
      </w:r>
      <w:r w:rsidRPr="00FF46C2">
        <w:t>niemieckojęzycznych, pokazuje je na mapie,</w:t>
      </w:r>
    </w:p>
    <w:p w14:paraId="712D5B92" w14:textId="77777777" w:rsidR="00862BDE" w:rsidRPr="00FF46C2" w:rsidRDefault="00862BDE" w:rsidP="00862BDE">
      <w:pPr>
        <w:numPr>
          <w:ilvl w:val="0"/>
          <w:numId w:val="29"/>
        </w:numPr>
        <w:jc w:val="both"/>
      </w:pPr>
      <w:r w:rsidRPr="00FF46C2">
        <w:t>samodzielnie wykonuje ćwiczenia leksykalno-gramatyczne,</w:t>
      </w:r>
    </w:p>
    <w:p w14:paraId="741EDE7B" w14:textId="77777777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>opowiada o ulubionym zwierzęciu,</w:t>
      </w:r>
    </w:p>
    <w:p w14:paraId="3694AB49" w14:textId="142863B4" w:rsidR="00862BDE" w:rsidRPr="000961EC" w:rsidRDefault="00862BDE" w:rsidP="00862BDE">
      <w:pPr>
        <w:numPr>
          <w:ilvl w:val="0"/>
          <w:numId w:val="29"/>
        </w:numPr>
        <w:jc w:val="both"/>
      </w:pPr>
      <w:r w:rsidRPr="000961EC">
        <w:t>formułuje dłuższ</w:t>
      </w:r>
      <w:r w:rsidR="007C10B5">
        <w:t>ą</w:t>
      </w:r>
      <w:r w:rsidRPr="000961EC">
        <w:t xml:space="preserve"> wypowiedź na temat swojej osoby.</w:t>
      </w:r>
    </w:p>
    <w:p w14:paraId="007BD069" w14:textId="77777777" w:rsidR="00862BDE" w:rsidRPr="000961EC" w:rsidRDefault="00862BDE" w:rsidP="00862BDE">
      <w:pPr>
        <w:jc w:val="both"/>
      </w:pPr>
    </w:p>
    <w:p w14:paraId="28F70B29" w14:textId="52CB65CC" w:rsidR="00862BDE" w:rsidRPr="000961EC" w:rsidRDefault="00862BDE" w:rsidP="00862BDE">
      <w:pPr>
        <w:numPr>
          <w:ilvl w:val="1"/>
          <w:numId w:val="31"/>
        </w:numPr>
        <w:jc w:val="both"/>
        <w:rPr>
          <w:b/>
          <w:u w:val="single"/>
        </w:rPr>
      </w:pPr>
      <w:r w:rsidRPr="000961EC">
        <w:rPr>
          <w:b/>
          <w:u w:val="single"/>
        </w:rPr>
        <w:t>czytanie</w:t>
      </w:r>
    </w:p>
    <w:p w14:paraId="2873F485" w14:textId="77777777" w:rsidR="00862BDE" w:rsidRPr="000961EC" w:rsidRDefault="00862BDE" w:rsidP="00862BDE">
      <w:pPr>
        <w:jc w:val="both"/>
      </w:pPr>
    </w:p>
    <w:p w14:paraId="03786262" w14:textId="6C859EEB" w:rsidR="00862BDE" w:rsidRPr="000961EC" w:rsidRDefault="00862BDE" w:rsidP="00862BDE">
      <w:pPr>
        <w:jc w:val="both"/>
      </w:pPr>
      <w:r w:rsidRPr="000961EC">
        <w:t>Uczeń opanował materiał wymagany na ocenę bardzo dobrą</w:t>
      </w:r>
      <w:r w:rsidR="007C10B5">
        <w:t>,</w:t>
      </w:r>
      <w:r w:rsidRPr="000961EC">
        <w:t xml:space="preserve"> ponadto: </w:t>
      </w:r>
    </w:p>
    <w:p w14:paraId="3C62ED15" w14:textId="77777777" w:rsidR="00862BDE" w:rsidRPr="000961EC" w:rsidRDefault="00862BDE" w:rsidP="007F463D">
      <w:pPr>
        <w:numPr>
          <w:ilvl w:val="0"/>
          <w:numId w:val="32"/>
        </w:numPr>
        <w:jc w:val="both"/>
      </w:pPr>
      <w:r w:rsidRPr="000961EC">
        <w:t>czyta dłuższe partie tekstu z prawidłowym zastosowaniem zasad czytania i interpunkcji,</w:t>
      </w:r>
    </w:p>
    <w:p w14:paraId="3A2E058D" w14:textId="464D2C07" w:rsidR="00862BDE" w:rsidRPr="000961EC" w:rsidRDefault="00862BDE" w:rsidP="007F463D">
      <w:pPr>
        <w:numPr>
          <w:ilvl w:val="0"/>
          <w:numId w:val="32"/>
        </w:numPr>
        <w:jc w:val="both"/>
      </w:pPr>
      <w:r w:rsidRPr="000961EC">
        <w:t>wyszukuje określone informacje w tekście czytanym bez pomocy nauczyciela.</w:t>
      </w:r>
    </w:p>
    <w:p w14:paraId="1297B5F6" w14:textId="77777777" w:rsidR="00862BDE" w:rsidRPr="000961EC" w:rsidRDefault="00862BDE" w:rsidP="00862BDE">
      <w:pPr>
        <w:jc w:val="both"/>
      </w:pPr>
    </w:p>
    <w:p w14:paraId="612C59A2" w14:textId="0E4568D0" w:rsidR="00862BDE" w:rsidRPr="000961EC" w:rsidRDefault="00862BDE" w:rsidP="00862BDE">
      <w:pPr>
        <w:numPr>
          <w:ilvl w:val="1"/>
          <w:numId w:val="31"/>
        </w:numPr>
        <w:jc w:val="both"/>
        <w:rPr>
          <w:b/>
          <w:u w:val="single"/>
        </w:rPr>
      </w:pPr>
      <w:r w:rsidRPr="000961EC">
        <w:rPr>
          <w:b/>
          <w:u w:val="single"/>
        </w:rPr>
        <w:t>pisanie</w:t>
      </w:r>
    </w:p>
    <w:p w14:paraId="7D778FB0" w14:textId="77777777" w:rsidR="00862BDE" w:rsidRPr="000961EC" w:rsidRDefault="00862BDE" w:rsidP="00862BDE">
      <w:pPr>
        <w:jc w:val="both"/>
      </w:pPr>
    </w:p>
    <w:p w14:paraId="6ED04C18" w14:textId="77534CAD" w:rsidR="00862BDE" w:rsidRPr="000961EC" w:rsidRDefault="00862BDE" w:rsidP="00862BDE">
      <w:pPr>
        <w:jc w:val="both"/>
      </w:pPr>
      <w:r w:rsidRPr="000961EC">
        <w:t>Uczeń opanował materiał wymagany na ocenę bardzo dobrą, ponadto:</w:t>
      </w:r>
    </w:p>
    <w:p w14:paraId="480429FB" w14:textId="51B18F45" w:rsidR="00862BDE" w:rsidRPr="000961EC" w:rsidRDefault="00862BDE" w:rsidP="007F463D">
      <w:pPr>
        <w:numPr>
          <w:ilvl w:val="0"/>
          <w:numId w:val="33"/>
        </w:numPr>
        <w:jc w:val="both"/>
      </w:pPr>
      <w:r w:rsidRPr="000961EC">
        <w:t>pisze z pamięci wyrazy oraz zdania bez rażących błędów,</w:t>
      </w:r>
    </w:p>
    <w:p w14:paraId="62CB665C" w14:textId="23D21ED0" w:rsidR="00862BDE" w:rsidRPr="000961EC" w:rsidRDefault="00862BDE" w:rsidP="007F463D">
      <w:pPr>
        <w:numPr>
          <w:ilvl w:val="0"/>
          <w:numId w:val="33"/>
        </w:numPr>
        <w:jc w:val="both"/>
      </w:pPr>
      <w:r w:rsidRPr="000961EC">
        <w:t>formułuje wypowiedź pisemną na temat swojej rodziny, zwierząt domowych, swojej osoby,</w:t>
      </w:r>
    </w:p>
    <w:p w14:paraId="3022D201" w14:textId="77777777" w:rsidR="00862BDE" w:rsidRPr="000961EC" w:rsidRDefault="00862BDE" w:rsidP="007F463D">
      <w:pPr>
        <w:numPr>
          <w:ilvl w:val="0"/>
          <w:numId w:val="33"/>
        </w:numPr>
        <w:jc w:val="both"/>
      </w:pPr>
      <w:r w:rsidRPr="000961EC">
        <w:t>uzupełnia tekst z lukami podanymi wyrazami,</w:t>
      </w:r>
    </w:p>
    <w:p w14:paraId="119BD594" w14:textId="4F36CB67" w:rsidR="000D724D" w:rsidRPr="000961EC" w:rsidRDefault="00862BDE" w:rsidP="007F463D">
      <w:pPr>
        <w:numPr>
          <w:ilvl w:val="0"/>
          <w:numId w:val="33"/>
        </w:numPr>
        <w:jc w:val="both"/>
      </w:pPr>
      <w:r w:rsidRPr="000961EC">
        <w:t>układa dialogi z podanych zdań.</w:t>
      </w:r>
    </w:p>
    <w:sectPr w:rsidR="000D724D" w:rsidRPr="000961EC" w:rsidSect="00BD4AF9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BEE35" w14:textId="77777777" w:rsidR="004F1BBD" w:rsidRDefault="004F1BBD" w:rsidP="008D0B73">
      <w:r>
        <w:separator/>
      </w:r>
    </w:p>
  </w:endnote>
  <w:endnote w:type="continuationSeparator" w:id="0">
    <w:p w14:paraId="407148A1" w14:textId="77777777" w:rsidR="004F1BBD" w:rsidRDefault="004F1BBD" w:rsidP="008D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C F 5o 00">
    <w:altName w:val="Arial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EB9C0" w14:textId="77777777" w:rsidR="00BD4AF9" w:rsidRDefault="00BD4AF9" w:rsidP="00BD4AF9">
    <w:pPr>
      <w:pStyle w:val="Stopka"/>
    </w:pPr>
  </w:p>
  <w:p w14:paraId="0AB28F4E" w14:textId="77777777" w:rsidR="00BD4AF9" w:rsidRDefault="00BD4AF9" w:rsidP="00BD4AF9">
    <w:pPr>
      <w:pStyle w:val="Stopka"/>
    </w:pPr>
  </w:p>
  <w:p w14:paraId="255C1C81" w14:textId="6C18B3B1" w:rsidR="008D0B73" w:rsidRDefault="000961EC" w:rsidP="00BD4AF9">
    <w:pPr>
      <w:pStyle w:val="Stopka"/>
    </w:pPr>
    <w:r>
      <w:t>©</w:t>
    </w:r>
    <w:r w:rsidR="00BD4AF9">
      <w:t xml:space="preserve"> Klett Polska sp. z o.o. </w:t>
    </w:r>
    <w:r w:rsidR="00BD4AF9">
      <w:tab/>
    </w:r>
    <w:r w:rsidR="008D0B73">
      <w:fldChar w:fldCharType="begin"/>
    </w:r>
    <w:r w:rsidR="008D0B73">
      <w:instrText xml:space="preserve"> PAGE   \* MERGEFORMAT </w:instrText>
    </w:r>
    <w:r w:rsidR="008D0B73">
      <w:fldChar w:fldCharType="separate"/>
    </w:r>
    <w:r w:rsidR="008D0B73">
      <w:rPr>
        <w:noProof/>
      </w:rPr>
      <w:t>6</w:t>
    </w:r>
    <w:r w:rsidR="008D0B73">
      <w:fldChar w:fldCharType="end"/>
    </w:r>
  </w:p>
  <w:p w14:paraId="59BE48DE" w14:textId="77777777" w:rsidR="008D0B73" w:rsidRDefault="008D0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F3277" w14:textId="77777777" w:rsidR="004F1BBD" w:rsidRDefault="004F1BBD" w:rsidP="008D0B73">
      <w:r>
        <w:separator/>
      </w:r>
    </w:p>
  </w:footnote>
  <w:footnote w:type="continuationSeparator" w:id="0">
    <w:p w14:paraId="595F0010" w14:textId="77777777" w:rsidR="004F1BBD" w:rsidRDefault="004F1BBD" w:rsidP="008D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DB86C" w14:textId="3803550D" w:rsidR="000961EC" w:rsidRDefault="000961EC">
    <w:pPr>
      <w:pStyle w:val="Nagwek"/>
    </w:pPr>
    <w:r w:rsidRPr="002D0A02">
      <w:t xml:space="preserve">Ideal! 1 </w:t>
    </w:r>
    <w:r>
      <w:tab/>
    </w:r>
    <w:r>
      <w:tab/>
      <w:t xml:space="preserve"> </w:t>
    </w:r>
    <w:r w:rsidR="00B6151A">
      <w:rPr>
        <w:noProof/>
      </w:rPr>
      <w:drawing>
        <wp:inline distT="0" distB="0" distL="0" distR="0" wp14:anchorId="22816B97" wp14:editId="598E0284">
          <wp:extent cx="98298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F503FA" w14:textId="77777777" w:rsidR="000961EC" w:rsidRDefault="00096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60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62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64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66" w15:restartNumberingAfterBreak="0">
    <w:nsid w:val="00000043"/>
    <w:multiLevelType w:val="multilevel"/>
    <w:tmpl w:val="00000043"/>
    <w:name w:val="WW8Num6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68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70" w15:restartNumberingAfterBreak="0">
    <w:nsid w:val="00000047"/>
    <w:multiLevelType w:val="multilevel"/>
    <w:tmpl w:val="00000047"/>
    <w:name w:val="WW8Num7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72" w15:restartNumberingAfterBreak="0">
    <w:nsid w:val="00000049"/>
    <w:multiLevelType w:val="multilevel"/>
    <w:tmpl w:val="00000049"/>
    <w:name w:val="WW8Num7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74" w15:restartNumberingAfterBreak="0">
    <w:nsid w:val="0000004B"/>
    <w:multiLevelType w:val="multilevel"/>
    <w:tmpl w:val="0000004B"/>
    <w:name w:val="WW8Num7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</w:rPr>
    </w:lvl>
  </w:abstractNum>
  <w:abstractNum w:abstractNumId="76" w15:restartNumberingAfterBreak="0">
    <w:nsid w:val="0000004D"/>
    <w:multiLevelType w:val="singleLevel"/>
    <w:tmpl w:val="0000004D"/>
    <w:name w:val="WW8Num77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OpenSymbol"/>
      </w:rPr>
    </w:lvl>
  </w:abstractNum>
  <w:abstractNum w:abstractNumId="77" w15:restartNumberingAfterBreak="0">
    <w:nsid w:val="0000004E"/>
    <w:multiLevelType w:val="singleLevel"/>
    <w:tmpl w:val="0000004E"/>
    <w:name w:val="WW8Num7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8" w15:restartNumberingAfterBreak="0">
    <w:nsid w:val="0000004F"/>
    <w:multiLevelType w:val="singleLevel"/>
    <w:tmpl w:val="0000004F"/>
    <w:name w:val="WW8Num79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9" w15:restartNumberingAfterBreak="0">
    <w:nsid w:val="00000050"/>
    <w:multiLevelType w:val="singleLevel"/>
    <w:tmpl w:val="00000050"/>
    <w:name w:val="WW8Num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0" w15:restartNumberingAfterBreak="0">
    <w:nsid w:val="00000051"/>
    <w:multiLevelType w:val="singleLevel"/>
    <w:tmpl w:val="00000051"/>
    <w:name w:val="WW8Num81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1" w15:restartNumberingAfterBreak="0">
    <w:nsid w:val="00000052"/>
    <w:multiLevelType w:val="singleLevel"/>
    <w:tmpl w:val="00000052"/>
    <w:name w:val="WW8Num8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2" w15:restartNumberingAfterBreak="0">
    <w:nsid w:val="00000053"/>
    <w:multiLevelType w:val="singleLevel"/>
    <w:tmpl w:val="00000053"/>
    <w:name w:val="WW8Num83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3" w15:restartNumberingAfterBreak="0">
    <w:nsid w:val="00000054"/>
    <w:multiLevelType w:val="singleLevel"/>
    <w:tmpl w:val="00000054"/>
    <w:name w:val="WW8Num8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4" w15:restartNumberingAfterBreak="0">
    <w:nsid w:val="00000055"/>
    <w:multiLevelType w:val="singleLevel"/>
    <w:tmpl w:val="00000055"/>
    <w:name w:val="WW8Num85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5" w15:restartNumberingAfterBreak="0">
    <w:nsid w:val="00000056"/>
    <w:multiLevelType w:val="singleLevel"/>
    <w:tmpl w:val="00000056"/>
    <w:name w:val="WW8Num8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6" w15:restartNumberingAfterBreak="0">
    <w:nsid w:val="00000057"/>
    <w:multiLevelType w:val="singleLevel"/>
    <w:tmpl w:val="00000057"/>
    <w:name w:val="WW8Num87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7" w15:restartNumberingAfterBreak="0">
    <w:nsid w:val="00000058"/>
    <w:multiLevelType w:val="singleLevel"/>
    <w:tmpl w:val="00000058"/>
    <w:name w:val="WW8Num8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8" w15:restartNumberingAfterBreak="0">
    <w:nsid w:val="00000059"/>
    <w:multiLevelType w:val="singleLevel"/>
    <w:tmpl w:val="00000059"/>
    <w:name w:val="WW8Num89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89" w15:restartNumberingAfterBreak="0">
    <w:nsid w:val="0000005A"/>
    <w:multiLevelType w:val="singleLevel"/>
    <w:tmpl w:val="0000005A"/>
    <w:name w:val="WW8Num9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0" w15:restartNumberingAfterBreak="0">
    <w:nsid w:val="0000005B"/>
    <w:multiLevelType w:val="singleLevel"/>
    <w:tmpl w:val="0000005B"/>
    <w:name w:val="WW8Num91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1" w15:restartNumberingAfterBreak="0">
    <w:nsid w:val="0000005C"/>
    <w:multiLevelType w:val="singleLevel"/>
    <w:tmpl w:val="0000005C"/>
    <w:name w:val="WW8Num9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2" w15:restartNumberingAfterBreak="0">
    <w:nsid w:val="0000005D"/>
    <w:multiLevelType w:val="singleLevel"/>
    <w:tmpl w:val="0000005D"/>
    <w:name w:val="WW8Num93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3" w15:restartNumberingAfterBreak="0">
    <w:nsid w:val="0000005E"/>
    <w:multiLevelType w:val="singleLevel"/>
    <w:tmpl w:val="0000005E"/>
    <w:name w:val="WW8Num9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4" w15:restartNumberingAfterBreak="0">
    <w:nsid w:val="0000005F"/>
    <w:multiLevelType w:val="singleLevel"/>
    <w:tmpl w:val="0000005F"/>
    <w:name w:val="WW8Num95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95" w15:restartNumberingAfterBreak="0">
    <w:nsid w:val="0AB90624"/>
    <w:multiLevelType w:val="hybridMultilevel"/>
    <w:tmpl w:val="8D207182"/>
    <w:lvl w:ilvl="0" w:tplc="0722E68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2305C"/>
    <w:multiLevelType w:val="hybridMultilevel"/>
    <w:tmpl w:val="39EA46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0D0E157D"/>
    <w:multiLevelType w:val="hybridMultilevel"/>
    <w:tmpl w:val="225ED9F2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180937DA"/>
    <w:multiLevelType w:val="hybridMultilevel"/>
    <w:tmpl w:val="B75CB6C4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1FDC7463"/>
    <w:multiLevelType w:val="hybridMultilevel"/>
    <w:tmpl w:val="460A59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2B83346"/>
    <w:multiLevelType w:val="hybridMultilevel"/>
    <w:tmpl w:val="6E9A9570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 w15:restartNumberingAfterBreak="0">
    <w:nsid w:val="2A8B40D3"/>
    <w:multiLevelType w:val="hybridMultilevel"/>
    <w:tmpl w:val="2C540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40AD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321238"/>
    <w:multiLevelType w:val="hybridMultilevel"/>
    <w:tmpl w:val="76FAB9FE"/>
    <w:lvl w:ilvl="0" w:tplc="BD9489A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2E07F2F"/>
    <w:multiLevelType w:val="hybridMultilevel"/>
    <w:tmpl w:val="F4A89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0AB1F22"/>
    <w:multiLevelType w:val="hybridMultilevel"/>
    <w:tmpl w:val="470E64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8896DFC"/>
    <w:multiLevelType w:val="hybridMultilevel"/>
    <w:tmpl w:val="75DE5F5C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F2A4BE8"/>
    <w:multiLevelType w:val="hybridMultilevel"/>
    <w:tmpl w:val="6D0A84FE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4142C2E"/>
    <w:multiLevelType w:val="hybridMultilevel"/>
    <w:tmpl w:val="1B561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9302271"/>
    <w:multiLevelType w:val="hybridMultilevel"/>
    <w:tmpl w:val="1D50EE04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CF70840"/>
    <w:multiLevelType w:val="hybridMultilevel"/>
    <w:tmpl w:val="CF6E66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DCD0C514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3BB29B9"/>
    <w:multiLevelType w:val="hybridMultilevel"/>
    <w:tmpl w:val="93B03D9C"/>
    <w:lvl w:ilvl="0" w:tplc="EFF08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774C6922"/>
    <w:multiLevelType w:val="hybridMultilevel"/>
    <w:tmpl w:val="340E5486"/>
    <w:lvl w:ilvl="0" w:tplc="EFF08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087524">
    <w:abstractNumId w:val="13"/>
  </w:num>
  <w:num w:numId="2" w16cid:durableId="1787966274">
    <w:abstractNumId w:val="14"/>
  </w:num>
  <w:num w:numId="3" w16cid:durableId="622229357">
    <w:abstractNumId w:val="15"/>
  </w:num>
  <w:num w:numId="4" w16cid:durableId="1415781300">
    <w:abstractNumId w:val="16"/>
  </w:num>
  <w:num w:numId="5" w16cid:durableId="1969117804">
    <w:abstractNumId w:val="17"/>
  </w:num>
  <w:num w:numId="6" w16cid:durableId="797187012">
    <w:abstractNumId w:val="18"/>
  </w:num>
  <w:num w:numId="7" w16cid:durableId="1380400633">
    <w:abstractNumId w:val="19"/>
  </w:num>
  <w:num w:numId="8" w16cid:durableId="777338961">
    <w:abstractNumId w:val="20"/>
  </w:num>
  <w:num w:numId="9" w16cid:durableId="644242293">
    <w:abstractNumId w:val="21"/>
  </w:num>
  <w:num w:numId="10" w16cid:durableId="1543322068">
    <w:abstractNumId w:val="22"/>
  </w:num>
  <w:num w:numId="11" w16cid:durableId="1014192433">
    <w:abstractNumId w:val="23"/>
  </w:num>
  <w:num w:numId="12" w16cid:durableId="1966227808">
    <w:abstractNumId w:val="24"/>
  </w:num>
  <w:num w:numId="13" w16cid:durableId="932667625">
    <w:abstractNumId w:val="25"/>
  </w:num>
  <w:num w:numId="14" w16cid:durableId="439951675">
    <w:abstractNumId w:val="26"/>
  </w:num>
  <w:num w:numId="15" w16cid:durableId="30306011">
    <w:abstractNumId w:val="27"/>
  </w:num>
  <w:num w:numId="16" w16cid:durableId="225344091">
    <w:abstractNumId w:val="28"/>
  </w:num>
  <w:num w:numId="17" w16cid:durableId="1355812043">
    <w:abstractNumId w:val="29"/>
  </w:num>
  <w:num w:numId="18" w16cid:durableId="98527606">
    <w:abstractNumId w:val="30"/>
  </w:num>
  <w:num w:numId="19" w16cid:durableId="806167531">
    <w:abstractNumId w:val="31"/>
  </w:num>
  <w:num w:numId="20" w16cid:durableId="818155661">
    <w:abstractNumId w:val="32"/>
  </w:num>
  <w:num w:numId="21" w16cid:durableId="714278075">
    <w:abstractNumId w:val="33"/>
  </w:num>
  <w:num w:numId="22" w16cid:durableId="667367843">
    <w:abstractNumId w:val="34"/>
  </w:num>
  <w:num w:numId="23" w16cid:durableId="1656254209">
    <w:abstractNumId w:val="35"/>
  </w:num>
  <w:num w:numId="24" w16cid:durableId="1233853723">
    <w:abstractNumId w:val="36"/>
  </w:num>
  <w:num w:numId="25" w16cid:durableId="1222063080">
    <w:abstractNumId w:val="37"/>
  </w:num>
  <w:num w:numId="26" w16cid:durableId="177234815">
    <w:abstractNumId w:val="38"/>
  </w:num>
  <w:num w:numId="27" w16cid:durableId="1446732781">
    <w:abstractNumId w:val="39"/>
  </w:num>
  <w:num w:numId="28" w16cid:durableId="1111245486">
    <w:abstractNumId w:val="40"/>
  </w:num>
  <w:num w:numId="29" w16cid:durableId="1159813024">
    <w:abstractNumId w:val="41"/>
  </w:num>
  <w:num w:numId="30" w16cid:durableId="1800295372">
    <w:abstractNumId w:val="42"/>
  </w:num>
  <w:num w:numId="31" w16cid:durableId="1884056297">
    <w:abstractNumId w:val="43"/>
  </w:num>
  <w:num w:numId="32" w16cid:durableId="2045592268">
    <w:abstractNumId w:val="105"/>
  </w:num>
  <w:num w:numId="33" w16cid:durableId="1304115290">
    <w:abstractNumId w:val="111"/>
  </w:num>
  <w:num w:numId="34" w16cid:durableId="94329434">
    <w:abstractNumId w:val="97"/>
  </w:num>
  <w:num w:numId="35" w16cid:durableId="1834493478">
    <w:abstractNumId w:val="100"/>
  </w:num>
  <w:num w:numId="36" w16cid:durableId="1024819114">
    <w:abstractNumId w:val="106"/>
  </w:num>
  <w:num w:numId="37" w16cid:durableId="1871146818">
    <w:abstractNumId w:val="110"/>
  </w:num>
  <w:num w:numId="38" w16cid:durableId="264270050">
    <w:abstractNumId w:val="98"/>
  </w:num>
  <w:num w:numId="39" w16cid:durableId="1721781225">
    <w:abstractNumId w:val="108"/>
  </w:num>
  <w:num w:numId="40" w16cid:durableId="1013606393">
    <w:abstractNumId w:val="95"/>
  </w:num>
  <w:num w:numId="41" w16cid:durableId="1568763199">
    <w:abstractNumId w:val="107"/>
  </w:num>
  <w:num w:numId="42" w16cid:durableId="271517033">
    <w:abstractNumId w:val="103"/>
  </w:num>
  <w:num w:numId="43" w16cid:durableId="1403478496">
    <w:abstractNumId w:val="101"/>
  </w:num>
  <w:num w:numId="44" w16cid:durableId="1040208228">
    <w:abstractNumId w:val="102"/>
  </w:num>
  <w:num w:numId="45" w16cid:durableId="1532259008">
    <w:abstractNumId w:val="99"/>
  </w:num>
  <w:num w:numId="46" w16cid:durableId="480000801">
    <w:abstractNumId w:val="104"/>
  </w:num>
  <w:num w:numId="47" w16cid:durableId="151334431">
    <w:abstractNumId w:val="96"/>
  </w:num>
  <w:num w:numId="48" w16cid:durableId="291981739">
    <w:abstractNumId w:val="10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EA"/>
    <w:rsid w:val="00040F7A"/>
    <w:rsid w:val="0004262E"/>
    <w:rsid w:val="00047801"/>
    <w:rsid w:val="00075104"/>
    <w:rsid w:val="00094DFC"/>
    <w:rsid w:val="000961EC"/>
    <w:rsid w:val="000B4801"/>
    <w:rsid w:val="000D724D"/>
    <w:rsid w:val="000D7CA5"/>
    <w:rsid w:val="000F20BA"/>
    <w:rsid w:val="00120E8F"/>
    <w:rsid w:val="00124257"/>
    <w:rsid w:val="0014284E"/>
    <w:rsid w:val="001441AF"/>
    <w:rsid w:val="00162FBB"/>
    <w:rsid w:val="00183B16"/>
    <w:rsid w:val="001A777F"/>
    <w:rsid w:val="001C5650"/>
    <w:rsid w:val="001F45A3"/>
    <w:rsid w:val="00242E61"/>
    <w:rsid w:val="00270905"/>
    <w:rsid w:val="002766A8"/>
    <w:rsid w:val="002804AF"/>
    <w:rsid w:val="002A10E3"/>
    <w:rsid w:val="002B12AB"/>
    <w:rsid w:val="002D0A02"/>
    <w:rsid w:val="002D304C"/>
    <w:rsid w:val="003146F9"/>
    <w:rsid w:val="003218DA"/>
    <w:rsid w:val="0036136B"/>
    <w:rsid w:val="003A7149"/>
    <w:rsid w:val="00403044"/>
    <w:rsid w:val="00412F7B"/>
    <w:rsid w:val="004151D8"/>
    <w:rsid w:val="00432100"/>
    <w:rsid w:val="004A1619"/>
    <w:rsid w:val="004B7829"/>
    <w:rsid w:val="004C0E7B"/>
    <w:rsid w:val="004C716A"/>
    <w:rsid w:val="004D5E08"/>
    <w:rsid w:val="004F1BBD"/>
    <w:rsid w:val="0055281D"/>
    <w:rsid w:val="005C1C88"/>
    <w:rsid w:val="005D6415"/>
    <w:rsid w:val="00663D54"/>
    <w:rsid w:val="00665C52"/>
    <w:rsid w:val="006B2AB8"/>
    <w:rsid w:val="006B4FD2"/>
    <w:rsid w:val="006B6E91"/>
    <w:rsid w:val="006C133A"/>
    <w:rsid w:val="007070F0"/>
    <w:rsid w:val="00711EC0"/>
    <w:rsid w:val="0078668A"/>
    <w:rsid w:val="00793C1B"/>
    <w:rsid w:val="007A65B1"/>
    <w:rsid w:val="007B4702"/>
    <w:rsid w:val="007C10B5"/>
    <w:rsid w:val="007F463D"/>
    <w:rsid w:val="00801500"/>
    <w:rsid w:val="0086156F"/>
    <w:rsid w:val="008628EA"/>
    <w:rsid w:val="00862BDE"/>
    <w:rsid w:val="00866A31"/>
    <w:rsid w:val="00866BEE"/>
    <w:rsid w:val="008670A0"/>
    <w:rsid w:val="008C7499"/>
    <w:rsid w:val="008D0B73"/>
    <w:rsid w:val="008D792F"/>
    <w:rsid w:val="009E16A4"/>
    <w:rsid w:val="009F207A"/>
    <w:rsid w:val="00A20951"/>
    <w:rsid w:val="00A60748"/>
    <w:rsid w:val="00A81150"/>
    <w:rsid w:val="00A923AC"/>
    <w:rsid w:val="00B06778"/>
    <w:rsid w:val="00B21317"/>
    <w:rsid w:val="00B43E65"/>
    <w:rsid w:val="00B6151A"/>
    <w:rsid w:val="00BA5999"/>
    <w:rsid w:val="00BB41A5"/>
    <w:rsid w:val="00BD4AF9"/>
    <w:rsid w:val="00BE6CBC"/>
    <w:rsid w:val="00C47E22"/>
    <w:rsid w:val="00CB1100"/>
    <w:rsid w:val="00CE6750"/>
    <w:rsid w:val="00CF0218"/>
    <w:rsid w:val="00D00246"/>
    <w:rsid w:val="00D470B6"/>
    <w:rsid w:val="00D608BE"/>
    <w:rsid w:val="00D85AB1"/>
    <w:rsid w:val="00DA5B09"/>
    <w:rsid w:val="00DF50BD"/>
    <w:rsid w:val="00E476C5"/>
    <w:rsid w:val="00E66F68"/>
    <w:rsid w:val="00E7183E"/>
    <w:rsid w:val="00EA062F"/>
    <w:rsid w:val="00EC6FFD"/>
    <w:rsid w:val="00F4012D"/>
    <w:rsid w:val="00F56CD1"/>
    <w:rsid w:val="00F76AA5"/>
    <w:rsid w:val="00FC4E12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356DB3"/>
  <w15:chartTrackingRefBased/>
  <w15:docId w15:val="{6EBC1FCC-FFBE-4624-97D1-9F53F6D24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BD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76C5"/>
    <w:rPr>
      <w:rFonts w:ascii="Symbol" w:hAnsi="Symbol" w:cs="OpenSymbol"/>
    </w:rPr>
  </w:style>
  <w:style w:type="character" w:customStyle="1" w:styleId="WW8Num2z0">
    <w:name w:val="WW8Num2z0"/>
    <w:rsid w:val="00E476C5"/>
    <w:rPr>
      <w:rFonts w:ascii="Symbol" w:hAnsi="Symbol" w:cs="OpenSymbol"/>
    </w:rPr>
  </w:style>
  <w:style w:type="character" w:customStyle="1" w:styleId="WW8Num3z0">
    <w:name w:val="WW8Num3z0"/>
    <w:rsid w:val="00E476C5"/>
    <w:rPr>
      <w:rFonts w:ascii="Symbol" w:hAnsi="Symbol" w:cs="OpenSymbol"/>
    </w:rPr>
  </w:style>
  <w:style w:type="character" w:customStyle="1" w:styleId="WW8Num4z0">
    <w:name w:val="WW8Num4z0"/>
    <w:rsid w:val="00E476C5"/>
    <w:rPr>
      <w:rFonts w:ascii="Symbol" w:hAnsi="Symbol" w:cs="OpenSymbol"/>
    </w:rPr>
  </w:style>
  <w:style w:type="character" w:customStyle="1" w:styleId="WW8Num5z0">
    <w:name w:val="WW8Num5z0"/>
    <w:rsid w:val="00E476C5"/>
    <w:rPr>
      <w:rFonts w:ascii="Symbol" w:hAnsi="Symbol" w:cs="OpenSymbol"/>
    </w:rPr>
  </w:style>
  <w:style w:type="character" w:customStyle="1" w:styleId="WW8Num6z0">
    <w:name w:val="WW8Num6z0"/>
    <w:rsid w:val="00E476C5"/>
    <w:rPr>
      <w:rFonts w:ascii="Symbol" w:hAnsi="Symbol" w:cs="OpenSymbol"/>
    </w:rPr>
  </w:style>
  <w:style w:type="character" w:customStyle="1" w:styleId="WW8Num7z0">
    <w:name w:val="WW8Num7z0"/>
    <w:rsid w:val="00E476C5"/>
    <w:rPr>
      <w:rFonts w:ascii="Symbol" w:hAnsi="Symbol" w:cs="OpenSymbol"/>
    </w:rPr>
  </w:style>
  <w:style w:type="character" w:customStyle="1" w:styleId="WW8Num8z0">
    <w:name w:val="WW8Num8z0"/>
    <w:rsid w:val="00E476C5"/>
    <w:rPr>
      <w:rFonts w:ascii="Symbol" w:hAnsi="Symbol" w:cs="OpenSymbol"/>
    </w:rPr>
  </w:style>
  <w:style w:type="character" w:customStyle="1" w:styleId="WW8Num9z0">
    <w:name w:val="WW8Num9z0"/>
    <w:rsid w:val="00E476C5"/>
    <w:rPr>
      <w:rFonts w:ascii="Symbol" w:hAnsi="Symbol" w:cs="OpenSymbol"/>
    </w:rPr>
  </w:style>
  <w:style w:type="character" w:customStyle="1" w:styleId="WW8Num10z0">
    <w:name w:val="WW8Num10z0"/>
    <w:rsid w:val="00E476C5"/>
    <w:rPr>
      <w:rFonts w:ascii="Symbol" w:hAnsi="Symbol" w:cs="OpenSymbol"/>
    </w:rPr>
  </w:style>
  <w:style w:type="character" w:customStyle="1" w:styleId="WW8Num11z0">
    <w:name w:val="WW8Num11z0"/>
    <w:rsid w:val="00E476C5"/>
    <w:rPr>
      <w:rFonts w:ascii="Symbol" w:hAnsi="Symbol" w:cs="OpenSymbol"/>
    </w:rPr>
  </w:style>
  <w:style w:type="character" w:customStyle="1" w:styleId="WW8Num12z0">
    <w:name w:val="WW8Num12z0"/>
    <w:rsid w:val="00E476C5"/>
    <w:rPr>
      <w:rFonts w:ascii="Symbol" w:hAnsi="Symbol" w:cs="OpenSymbol"/>
    </w:rPr>
  </w:style>
  <w:style w:type="character" w:customStyle="1" w:styleId="WW8Num13z0">
    <w:name w:val="WW8Num13z0"/>
    <w:rsid w:val="00E476C5"/>
    <w:rPr>
      <w:rFonts w:ascii="Symbol" w:hAnsi="Symbol" w:cs="OpenSymbol"/>
    </w:rPr>
  </w:style>
  <w:style w:type="character" w:customStyle="1" w:styleId="WW8Num14z0">
    <w:name w:val="WW8Num14z0"/>
    <w:rsid w:val="00E476C5"/>
    <w:rPr>
      <w:rFonts w:ascii="Symbol" w:hAnsi="Symbol" w:cs="OpenSymbol"/>
    </w:rPr>
  </w:style>
  <w:style w:type="character" w:customStyle="1" w:styleId="WW8Num15z0">
    <w:name w:val="WW8Num15z0"/>
    <w:rsid w:val="00E476C5"/>
    <w:rPr>
      <w:b/>
      <w:bCs/>
    </w:rPr>
  </w:style>
  <w:style w:type="character" w:customStyle="1" w:styleId="WW8Num16z0">
    <w:name w:val="WW8Num16z0"/>
    <w:rsid w:val="00E476C5"/>
    <w:rPr>
      <w:rFonts w:ascii="Symbol" w:hAnsi="Symbol" w:cs="OpenSymbol"/>
    </w:rPr>
  </w:style>
  <w:style w:type="character" w:customStyle="1" w:styleId="WW8Num17z0">
    <w:name w:val="WW8Num17z0"/>
    <w:rsid w:val="00E476C5"/>
    <w:rPr>
      <w:rFonts w:ascii="Symbol" w:hAnsi="Symbol" w:cs="OpenSymbol"/>
    </w:rPr>
  </w:style>
  <w:style w:type="character" w:customStyle="1" w:styleId="WW8Num18z0">
    <w:name w:val="WW8Num18z0"/>
    <w:rsid w:val="00E476C5"/>
    <w:rPr>
      <w:b/>
      <w:bCs/>
    </w:rPr>
  </w:style>
  <w:style w:type="character" w:customStyle="1" w:styleId="WW8Num19z0">
    <w:name w:val="WW8Num19z0"/>
    <w:rsid w:val="00E476C5"/>
    <w:rPr>
      <w:rFonts w:ascii="Symbol" w:hAnsi="Symbol" w:cs="OpenSymbol"/>
    </w:rPr>
  </w:style>
  <w:style w:type="character" w:customStyle="1" w:styleId="WW8Num20z0">
    <w:name w:val="WW8Num20z0"/>
    <w:rsid w:val="00E476C5"/>
    <w:rPr>
      <w:b/>
      <w:bCs/>
    </w:rPr>
  </w:style>
  <w:style w:type="character" w:customStyle="1" w:styleId="WW8Num21z0">
    <w:name w:val="WW8Num21z0"/>
    <w:rsid w:val="00E476C5"/>
    <w:rPr>
      <w:rFonts w:ascii="Symbol" w:hAnsi="Symbol" w:cs="OpenSymbol"/>
    </w:rPr>
  </w:style>
  <w:style w:type="character" w:customStyle="1" w:styleId="WW8Num22z0">
    <w:name w:val="WW8Num22z0"/>
    <w:rsid w:val="00E476C5"/>
    <w:rPr>
      <w:b/>
      <w:bCs/>
    </w:rPr>
  </w:style>
  <w:style w:type="character" w:customStyle="1" w:styleId="WW8Num23z0">
    <w:name w:val="WW8Num23z0"/>
    <w:rsid w:val="00E476C5"/>
    <w:rPr>
      <w:rFonts w:ascii="Symbol" w:hAnsi="Symbol" w:cs="OpenSymbol"/>
    </w:rPr>
  </w:style>
  <w:style w:type="character" w:customStyle="1" w:styleId="WW8Num24z0">
    <w:name w:val="WW8Num24z0"/>
    <w:rsid w:val="00E476C5"/>
    <w:rPr>
      <w:b/>
      <w:bCs/>
    </w:rPr>
  </w:style>
  <w:style w:type="character" w:customStyle="1" w:styleId="WW8Num25z0">
    <w:name w:val="WW8Num25z0"/>
    <w:rsid w:val="00E476C5"/>
    <w:rPr>
      <w:rFonts w:ascii="Symbol" w:hAnsi="Symbol" w:cs="OpenSymbol"/>
    </w:rPr>
  </w:style>
  <w:style w:type="character" w:customStyle="1" w:styleId="WW8Num26z0">
    <w:name w:val="WW8Num26z0"/>
    <w:rsid w:val="00E476C5"/>
    <w:rPr>
      <w:b/>
      <w:bCs/>
    </w:rPr>
  </w:style>
  <w:style w:type="character" w:customStyle="1" w:styleId="WW8Num27z0">
    <w:name w:val="WW8Num27z0"/>
    <w:rsid w:val="00E476C5"/>
    <w:rPr>
      <w:rFonts w:ascii="Symbol" w:hAnsi="Symbol" w:cs="OpenSymbol"/>
    </w:rPr>
  </w:style>
  <w:style w:type="character" w:customStyle="1" w:styleId="WW8Num28z0">
    <w:name w:val="WW8Num28z0"/>
    <w:rsid w:val="00E476C5"/>
    <w:rPr>
      <w:b/>
      <w:bCs/>
    </w:rPr>
  </w:style>
  <w:style w:type="character" w:customStyle="1" w:styleId="WW8Num29z0">
    <w:name w:val="WW8Num29z0"/>
    <w:rsid w:val="00E476C5"/>
    <w:rPr>
      <w:rFonts w:ascii="Symbol" w:hAnsi="Symbol" w:cs="OpenSymbol"/>
    </w:rPr>
  </w:style>
  <w:style w:type="character" w:customStyle="1" w:styleId="WW8Num30z0">
    <w:name w:val="WW8Num30z0"/>
    <w:rsid w:val="00E476C5"/>
    <w:rPr>
      <w:b/>
      <w:bCs/>
    </w:rPr>
  </w:style>
  <w:style w:type="character" w:customStyle="1" w:styleId="WW8Num31z0">
    <w:name w:val="WW8Num31z0"/>
    <w:rsid w:val="00E476C5"/>
    <w:rPr>
      <w:rFonts w:ascii="Symbol" w:hAnsi="Symbol" w:cs="OpenSymbol"/>
    </w:rPr>
  </w:style>
  <w:style w:type="character" w:customStyle="1" w:styleId="WW8Num32z0">
    <w:name w:val="WW8Num32z0"/>
    <w:rsid w:val="00E476C5"/>
    <w:rPr>
      <w:b/>
      <w:bCs/>
    </w:rPr>
  </w:style>
  <w:style w:type="character" w:customStyle="1" w:styleId="WW8Num33z0">
    <w:name w:val="WW8Num33z0"/>
    <w:rsid w:val="00E476C5"/>
    <w:rPr>
      <w:rFonts w:ascii="Symbol" w:hAnsi="Symbol" w:cs="OpenSymbol"/>
    </w:rPr>
  </w:style>
  <w:style w:type="character" w:customStyle="1" w:styleId="WW8Num34z0">
    <w:name w:val="WW8Num34z0"/>
    <w:rsid w:val="00E476C5"/>
    <w:rPr>
      <w:b/>
      <w:bCs/>
    </w:rPr>
  </w:style>
  <w:style w:type="character" w:customStyle="1" w:styleId="WW8Num35z0">
    <w:name w:val="WW8Num35z0"/>
    <w:rsid w:val="00E476C5"/>
    <w:rPr>
      <w:rFonts w:ascii="Symbol" w:hAnsi="Symbol" w:cs="OpenSymbol"/>
    </w:rPr>
  </w:style>
  <w:style w:type="character" w:customStyle="1" w:styleId="WW8Num36z0">
    <w:name w:val="WW8Num36z0"/>
    <w:rsid w:val="00E476C5"/>
    <w:rPr>
      <w:b/>
      <w:bCs/>
    </w:rPr>
  </w:style>
  <w:style w:type="character" w:customStyle="1" w:styleId="WW8Num37z0">
    <w:name w:val="WW8Num37z0"/>
    <w:rsid w:val="00E476C5"/>
    <w:rPr>
      <w:rFonts w:ascii="Symbol" w:hAnsi="Symbol" w:cs="OpenSymbol"/>
    </w:rPr>
  </w:style>
  <w:style w:type="character" w:customStyle="1" w:styleId="WW8Num38z0">
    <w:name w:val="WW8Num38z0"/>
    <w:rsid w:val="00E476C5"/>
    <w:rPr>
      <w:b/>
      <w:bCs/>
    </w:rPr>
  </w:style>
  <w:style w:type="character" w:customStyle="1" w:styleId="WW8Num39z0">
    <w:name w:val="WW8Num39z0"/>
    <w:rsid w:val="00E476C5"/>
    <w:rPr>
      <w:rFonts w:ascii="Symbol" w:hAnsi="Symbol" w:cs="OpenSymbol"/>
    </w:rPr>
  </w:style>
  <w:style w:type="character" w:customStyle="1" w:styleId="WW8Num40z0">
    <w:name w:val="WW8Num40z0"/>
    <w:rsid w:val="00E476C5"/>
    <w:rPr>
      <w:b/>
      <w:bCs/>
    </w:rPr>
  </w:style>
  <w:style w:type="character" w:customStyle="1" w:styleId="WW8Num41z0">
    <w:name w:val="WW8Num41z0"/>
    <w:rsid w:val="00E476C5"/>
    <w:rPr>
      <w:rFonts w:ascii="Symbol" w:hAnsi="Symbol" w:cs="OpenSymbol"/>
    </w:rPr>
  </w:style>
  <w:style w:type="character" w:customStyle="1" w:styleId="WW8Num42z0">
    <w:name w:val="WW8Num42z0"/>
    <w:rsid w:val="00E476C5"/>
    <w:rPr>
      <w:b/>
      <w:bCs/>
    </w:rPr>
  </w:style>
  <w:style w:type="character" w:customStyle="1" w:styleId="WW8Num43z0">
    <w:name w:val="WW8Num43z0"/>
    <w:rsid w:val="00E476C5"/>
    <w:rPr>
      <w:rFonts w:ascii="Symbol" w:hAnsi="Symbol" w:cs="OpenSymbol"/>
    </w:rPr>
  </w:style>
  <w:style w:type="character" w:customStyle="1" w:styleId="WW8Num44z0">
    <w:name w:val="WW8Num44z0"/>
    <w:rsid w:val="00E476C5"/>
    <w:rPr>
      <w:b/>
      <w:bCs/>
    </w:rPr>
  </w:style>
  <w:style w:type="character" w:customStyle="1" w:styleId="WW8Num45z0">
    <w:name w:val="WW8Num45z0"/>
    <w:rsid w:val="00E476C5"/>
    <w:rPr>
      <w:b/>
      <w:bCs/>
    </w:rPr>
  </w:style>
  <w:style w:type="character" w:customStyle="1" w:styleId="WW8Num46z0">
    <w:name w:val="WW8Num46z0"/>
    <w:rsid w:val="00E476C5"/>
    <w:rPr>
      <w:b/>
      <w:bCs/>
    </w:rPr>
  </w:style>
  <w:style w:type="character" w:customStyle="1" w:styleId="WW8Num47z0">
    <w:name w:val="WW8Num47z0"/>
    <w:rsid w:val="00E476C5"/>
    <w:rPr>
      <w:rFonts w:ascii="Symbol" w:hAnsi="Symbol" w:cs="OpenSymbol"/>
    </w:rPr>
  </w:style>
  <w:style w:type="character" w:customStyle="1" w:styleId="WW8Num48z0">
    <w:name w:val="WW8Num48z0"/>
    <w:rsid w:val="00E476C5"/>
    <w:rPr>
      <w:b/>
      <w:bCs/>
    </w:rPr>
  </w:style>
  <w:style w:type="character" w:customStyle="1" w:styleId="WW8Num49z0">
    <w:name w:val="WW8Num49z0"/>
    <w:rsid w:val="00E476C5"/>
    <w:rPr>
      <w:rFonts w:ascii="Symbol" w:hAnsi="Symbol" w:cs="OpenSymbol"/>
    </w:rPr>
  </w:style>
  <w:style w:type="character" w:customStyle="1" w:styleId="WW8Num50z0">
    <w:name w:val="WW8Num50z0"/>
    <w:rsid w:val="00E476C5"/>
    <w:rPr>
      <w:b/>
      <w:bCs/>
    </w:rPr>
  </w:style>
  <w:style w:type="character" w:customStyle="1" w:styleId="WW8Num51z0">
    <w:name w:val="WW8Num51z0"/>
    <w:rsid w:val="00E476C5"/>
    <w:rPr>
      <w:rFonts w:ascii="Symbol" w:hAnsi="Symbol" w:cs="OpenSymbol"/>
    </w:rPr>
  </w:style>
  <w:style w:type="character" w:customStyle="1" w:styleId="WW8Num52z0">
    <w:name w:val="WW8Num52z0"/>
    <w:rsid w:val="00E476C5"/>
    <w:rPr>
      <w:b/>
      <w:bCs/>
    </w:rPr>
  </w:style>
  <w:style w:type="character" w:customStyle="1" w:styleId="WW8Num53z0">
    <w:name w:val="WW8Num53z0"/>
    <w:rsid w:val="00E476C5"/>
    <w:rPr>
      <w:rFonts w:ascii="Symbol" w:hAnsi="Symbol" w:cs="OpenSymbol"/>
    </w:rPr>
  </w:style>
  <w:style w:type="character" w:customStyle="1" w:styleId="WW8Num54z0">
    <w:name w:val="WW8Num54z0"/>
    <w:rsid w:val="00E476C5"/>
    <w:rPr>
      <w:b/>
      <w:bCs/>
    </w:rPr>
  </w:style>
  <w:style w:type="character" w:customStyle="1" w:styleId="WW8Num55z0">
    <w:name w:val="WW8Num55z0"/>
    <w:rsid w:val="00E476C5"/>
    <w:rPr>
      <w:rFonts w:ascii="Symbol" w:hAnsi="Symbol" w:cs="OpenSymbol"/>
    </w:rPr>
  </w:style>
  <w:style w:type="character" w:customStyle="1" w:styleId="WW8Num56z0">
    <w:name w:val="WW8Num56z0"/>
    <w:rsid w:val="00E476C5"/>
    <w:rPr>
      <w:b/>
      <w:bCs/>
    </w:rPr>
  </w:style>
  <w:style w:type="character" w:customStyle="1" w:styleId="WW8Num57z0">
    <w:name w:val="WW8Num57z0"/>
    <w:rsid w:val="00E476C5"/>
    <w:rPr>
      <w:rFonts w:ascii="Symbol" w:hAnsi="Symbol" w:cs="OpenSymbol"/>
    </w:rPr>
  </w:style>
  <w:style w:type="character" w:customStyle="1" w:styleId="WW8Num58z0">
    <w:name w:val="WW8Num58z0"/>
    <w:rsid w:val="00E476C5"/>
    <w:rPr>
      <w:b/>
      <w:bCs/>
    </w:rPr>
  </w:style>
  <w:style w:type="character" w:customStyle="1" w:styleId="WW8Num59z0">
    <w:name w:val="WW8Num59z0"/>
    <w:rsid w:val="00E476C5"/>
    <w:rPr>
      <w:rFonts w:ascii="Symbol" w:hAnsi="Symbol" w:cs="OpenSymbol"/>
    </w:rPr>
  </w:style>
  <w:style w:type="character" w:customStyle="1" w:styleId="WW8Num60z0">
    <w:name w:val="WW8Num60z0"/>
    <w:rsid w:val="00E476C5"/>
    <w:rPr>
      <w:b/>
      <w:bCs/>
    </w:rPr>
  </w:style>
  <w:style w:type="character" w:customStyle="1" w:styleId="WW8Num61z0">
    <w:name w:val="WW8Num61z0"/>
    <w:rsid w:val="00E476C5"/>
    <w:rPr>
      <w:rFonts w:ascii="Symbol" w:hAnsi="Symbol" w:cs="OpenSymbol"/>
    </w:rPr>
  </w:style>
  <w:style w:type="character" w:customStyle="1" w:styleId="WW8Num62z0">
    <w:name w:val="WW8Num62z0"/>
    <w:rsid w:val="00E476C5"/>
    <w:rPr>
      <w:b/>
      <w:bCs/>
    </w:rPr>
  </w:style>
  <w:style w:type="character" w:customStyle="1" w:styleId="WW8Num63z0">
    <w:name w:val="WW8Num63z0"/>
    <w:rsid w:val="00E476C5"/>
    <w:rPr>
      <w:rFonts w:ascii="Symbol" w:hAnsi="Symbol" w:cs="OpenSymbol"/>
    </w:rPr>
  </w:style>
  <w:style w:type="character" w:customStyle="1" w:styleId="WW8Num64z0">
    <w:name w:val="WW8Num64z0"/>
    <w:rsid w:val="00E476C5"/>
    <w:rPr>
      <w:b/>
      <w:bCs/>
    </w:rPr>
  </w:style>
  <w:style w:type="character" w:customStyle="1" w:styleId="WW8Num65z0">
    <w:name w:val="WW8Num65z0"/>
    <w:rsid w:val="00E476C5"/>
    <w:rPr>
      <w:rFonts w:ascii="Symbol" w:hAnsi="Symbol" w:cs="OpenSymbol"/>
    </w:rPr>
  </w:style>
  <w:style w:type="character" w:customStyle="1" w:styleId="WW8Num66z0">
    <w:name w:val="WW8Num66z0"/>
    <w:rsid w:val="00E476C5"/>
    <w:rPr>
      <w:b/>
      <w:bCs/>
    </w:rPr>
  </w:style>
  <w:style w:type="character" w:customStyle="1" w:styleId="WW8Num67z0">
    <w:name w:val="WW8Num67z0"/>
    <w:rsid w:val="00E476C5"/>
    <w:rPr>
      <w:rFonts w:ascii="Symbol" w:hAnsi="Symbol" w:cs="OpenSymbol"/>
    </w:rPr>
  </w:style>
  <w:style w:type="character" w:customStyle="1" w:styleId="WW8Num68z0">
    <w:name w:val="WW8Num68z0"/>
    <w:rsid w:val="00E476C5"/>
    <w:rPr>
      <w:b/>
      <w:bCs/>
    </w:rPr>
  </w:style>
  <w:style w:type="character" w:customStyle="1" w:styleId="WW8Num69z0">
    <w:name w:val="WW8Num69z0"/>
    <w:rsid w:val="00E476C5"/>
    <w:rPr>
      <w:rFonts w:ascii="Symbol" w:hAnsi="Symbol" w:cs="OpenSymbol"/>
    </w:rPr>
  </w:style>
  <w:style w:type="character" w:customStyle="1" w:styleId="WW8Num70z0">
    <w:name w:val="WW8Num70z0"/>
    <w:rsid w:val="00E476C5"/>
    <w:rPr>
      <w:b/>
      <w:bCs/>
    </w:rPr>
  </w:style>
  <w:style w:type="character" w:customStyle="1" w:styleId="WW8Num71z0">
    <w:name w:val="WW8Num71z0"/>
    <w:rsid w:val="00E476C5"/>
    <w:rPr>
      <w:rFonts w:ascii="Symbol" w:hAnsi="Symbol" w:cs="OpenSymbol"/>
    </w:rPr>
  </w:style>
  <w:style w:type="character" w:customStyle="1" w:styleId="WW8Num72z0">
    <w:name w:val="WW8Num72z0"/>
    <w:rsid w:val="00E476C5"/>
    <w:rPr>
      <w:b/>
      <w:bCs/>
    </w:rPr>
  </w:style>
  <w:style w:type="character" w:customStyle="1" w:styleId="WW8Num73z0">
    <w:name w:val="WW8Num73z0"/>
    <w:rsid w:val="00E476C5"/>
    <w:rPr>
      <w:rFonts w:ascii="Symbol" w:hAnsi="Symbol" w:cs="OpenSymbol"/>
    </w:rPr>
  </w:style>
  <w:style w:type="character" w:customStyle="1" w:styleId="WW8Num74z0">
    <w:name w:val="WW8Num74z0"/>
    <w:rsid w:val="00E476C5"/>
    <w:rPr>
      <w:b/>
      <w:bCs/>
    </w:rPr>
  </w:style>
  <w:style w:type="character" w:customStyle="1" w:styleId="WW8Num75z0">
    <w:name w:val="WW8Num75z0"/>
    <w:rsid w:val="00E476C5"/>
    <w:rPr>
      <w:rFonts w:ascii="Symbol" w:hAnsi="Symbol" w:cs="OpenSymbol"/>
    </w:rPr>
  </w:style>
  <w:style w:type="character" w:customStyle="1" w:styleId="WW8Num76z0">
    <w:name w:val="WW8Num76z0"/>
    <w:rsid w:val="00E476C5"/>
    <w:rPr>
      <w:b/>
      <w:bCs/>
    </w:rPr>
  </w:style>
  <w:style w:type="character" w:customStyle="1" w:styleId="WW8Num77z0">
    <w:name w:val="WW8Num77z0"/>
    <w:rsid w:val="00E476C5"/>
    <w:rPr>
      <w:rFonts w:ascii="Symbol" w:hAnsi="Symbol" w:cs="OpenSymbol"/>
    </w:rPr>
  </w:style>
  <w:style w:type="character" w:customStyle="1" w:styleId="WW8Num78z0">
    <w:name w:val="WW8Num78z0"/>
    <w:rsid w:val="00E476C5"/>
    <w:rPr>
      <w:rFonts w:ascii="Times New Roman" w:eastAsia="Times New Roman" w:hAnsi="Times New Roman" w:cs="Times New Roman"/>
    </w:rPr>
  </w:style>
  <w:style w:type="character" w:customStyle="1" w:styleId="WW8Num79z0">
    <w:name w:val="WW8Num79z0"/>
    <w:rsid w:val="00E476C5"/>
    <w:rPr>
      <w:rFonts w:ascii="Times New Roman" w:eastAsia="Times New Roman" w:hAnsi="Times New Roman" w:cs="Times New Roman"/>
    </w:rPr>
  </w:style>
  <w:style w:type="character" w:customStyle="1" w:styleId="WW8Num80z0">
    <w:name w:val="WW8Num80z0"/>
    <w:rsid w:val="00E476C5"/>
    <w:rPr>
      <w:rFonts w:ascii="Times New Roman" w:eastAsia="Times New Roman" w:hAnsi="Times New Roman" w:cs="Times New Roman"/>
    </w:rPr>
  </w:style>
  <w:style w:type="character" w:customStyle="1" w:styleId="WW8Num81z0">
    <w:name w:val="WW8Num81z0"/>
    <w:rsid w:val="00E476C5"/>
    <w:rPr>
      <w:rFonts w:ascii="Times New Roman" w:eastAsia="Times New Roman" w:hAnsi="Times New Roman" w:cs="Times New Roman"/>
    </w:rPr>
  </w:style>
  <w:style w:type="character" w:customStyle="1" w:styleId="WW8Num82z0">
    <w:name w:val="WW8Num82z0"/>
    <w:rsid w:val="00E476C5"/>
    <w:rPr>
      <w:rFonts w:ascii="Times New Roman" w:eastAsia="Times New Roman" w:hAnsi="Times New Roman" w:cs="Times New Roman"/>
    </w:rPr>
  </w:style>
  <w:style w:type="character" w:customStyle="1" w:styleId="WW8Num83z0">
    <w:name w:val="WW8Num83z0"/>
    <w:rsid w:val="00E476C5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E476C5"/>
    <w:rPr>
      <w:rFonts w:ascii="Times New Roman" w:eastAsia="Times New Roman" w:hAnsi="Times New Roman" w:cs="Times New Roman"/>
    </w:rPr>
  </w:style>
  <w:style w:type="character" w:customStyle="1" w:styleId="WW8Num85z0">
    <w:name w:val="WW8Num85z0"/>
    <w:rsid w:val="00E476C5"/>
    <w:rPr>
      <w:rFonts w:ascii="Times New Roman" w:eastAsia="Times New Roman" w:hAnsi="Times New Roman" w:cs="Times New Roman"/>
    </w:rPr>
  </w:style>
  <w:style w:type="character" w:customStyle="1" w:styleId="WW8Num86z0">
    <w:name w:val="WW8Num86z0"/>
    <w:rsid w:val="00E476C5"/>
    <w:rPr>
      <w:rFonts w:ascii="Times New Roman" w:eastAsia="Times New Roman" w:hAnsi="Times New Roman" w:cs="Times New Roman"/>
    </w:rPr>
  </w:style>
  <w:style w:type="character" w:customStyle="1" w:styleId="WW8Num87z0">
    <w:name w:val="WW8Num87z0"/>
    <w:rsid w:val="00E476C5"/>
    <w:rPr>
      <w:rFonts w:ascii="Times New Roman" w:eastAsia="Times New Roman" w:hAnsi="Times New Roman" w:cs="Times New Roman"/>
    </w:rPr>
  </w:style>
  <w:style w:type="character" w:customStyle="1" w:styleId="WW8Num88z0">
    <w:name w:val="WW8Num88z0"/>
    <w:rsid w:val="00E476C5"/>
    <w:rPr>
      <w:rFonts w:ascii="Times New Roman" w:eastAsia="Times New Roman" w:hAnsi="Times New Roman" w:cs="Times New Roman"/>
    </w:rPr>
  </w:style>
  <w:style w:type="character" w:customStyle="1" w:styleId="WW8Num89z0">
    <w:name w:val="WW8Num89z0"/>
    <w:rsid w:val="00E476C5"/>
    <w:rPr>
      <w:rFonts w:ascii="Times New Roman" w:eastAsia="Times New Roman" w:hAnsi="Times New Roman" w:cs="Times New Roman"/>
    </w:rPr>
  </w:style>
  <w:style w:type="character" w:customStyle="1" w:styleId="WW8Num90z0">
    <w:name w:val="WW8Num90z0"/>
    <w:rsid w:val="00E476C5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E476C5"/>
    <w:rPr>
      <w:rFonts w:ascii="Times New Roman" w:eastAsia="Times New Roman" w:hAnsi="Times New Roman" w:cs="Times New Roman"/>
    </w:rPr>
  </w:style>
  <w:style w:type="character" w:customStyle="1" w:styleId="WW8Num92z0">
    <w:name w:val="WW8Num92z0"/>
    <w:rsid w:val="00E476C5"/>
    <w:rPr>
      <w:rFonts w:ascii="Times New Roman" w:eastAsia="Times New Roman" w:hAnsi="Times New Roman" w:cs="Times New Roman"/>
    </w:rPr>
  </w:style>
  <w:style w:type="character" w:customStyle="1" w:styleId="WW8Num93z0">
    <w:name w:val="WW8Num93z0"/>
    <w:rsid w:val="00E476C5"/>
    <w:rPr>
      <w:rFonts w:ascii="Times New Roman" w:eastAsia="Times New Roman" w:hAnsi="Times New Roman" w:cs="Times New Roman"/>
    </w:rPr>
  </w:style>
  <w:style w:type="character" w:customStyle="1" w:styleId="WW8Num94z0">
    <w:name w:val="WW8Num94z0"/>
    <w:rsid w:val="00E476C5"/>
    <w:rPr>
      <w:rFonts w:ascii="Times New Roman" w:eastAsia="Times New Roman" w:hAnsi="Times New Roman" w:cs="Times New Roman"/>
    </w:rPr>
  </w:style>
  <w:style w:type="character" w:customStyle="1" w:styleId="WW8Num95z0">
    <w:name w:val="WW8Num95z0"/>
    <w:rsid w:val="00E476C5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E476C5"/>
  </w:style>
  <w:style w:type="character" w:customStyle="1" w:styleId="WW8Num78z1">
    <w:name w:val="WW8Num78z1"/>
    <w:rsid w:val="00E476C5"/>
    <w:rPr>
      <w:rFonts w:ascii="Courier New" w:hAnsi="Courier New" w:cs="Courier New"/>
    </w:rPr>
  </w:style>
  <w:style w:type="character" w:customStyle="1" w:styleId="WW8Num78z2">
    <w:name w:val="WW8Num78z2"/>
    <w:rsid w:val="00E476C5"/>
    <w:rPr>
      <w:rFonts w:ascii="Wingdings" w:hAnsi="Wingdings"/>
    </w:rPr>
  </w:style>
  <w:style w:type="character" w:customStyle="1" w:styleId="WW8Num78z3">
    <w:name w:val="WW8Num78z3"/>
    <w:rsid w:val="00E476C5"/>
    <w:rPr>
      <w:rFonts w:ascii="Symbol" w:hAnsi="Symbol"/>
    </w:rPr>
  </w:style>
  <w:style w:type="character" w:customStyle="1" w:styleId="WW8Num79z1">
    <w:name w:val="WW8Num79z1"/>
    <w:rsid w:val="00E476C5"/>
    <w:rPr>
      <w:rFonts w:ascii="Courier New" w:hAnsi="Courier New" w:cs="Courier New"/>
    </w:rPr>
  </w:style>
  <w:style w:type="character" w:customStyle="1" w:styleId="WW8Num79z2">
    <w:name w:val="WW8Num79z2"/>
    <w:rsid w:val="00E476C5"/>
    <w:rPr>
      <w:rFonts w:ascii="Wingdings" w:hAnsi="Wingdings"/>
    </w:rPr>
  </w:style>
  <w:style w:type="character" w:customStyle="1" w:styleId="WW8Num79z3">
    <w:name w:val="WW8Num79z3"/>
    <w:rsid w:val="00E476C5"/>
    <w:rPr>
      <w:rFonts w:ascii="Symbol" w:hAnsi="Symbol"/>
    </w:rPr>
  </w:style>
  <w:style w:type="character" w:customStyle="1" w:styleId="WW8Num80z1">
    <w:name w:val="WW8Num80z1"/>
    <w:rsid w:val="00E476C5"/>
    <w:rPr>
      <w:rFonts w:ascii="Courier New" w:hAnsi="Courier New" w:cs="Courier New"/>
    </w:rPr>
  </w:style>
  <w:style w:type="character" w:customStyle="1" w:styleId="WW8Num80z2">
    <w:name w:val="WW8Num80z2"/>
    <w:rsid w:val="00E476C5"/>
    <w:rPr>
      <w:rFonts w:ascii="Wingdings" w:hAnsi="Wingdings"/>
    </w:rPr>
  </w:style>
  <w:style w:type="character" w:customStyle="1" w:styleId="WW8Num80z3">
    <w:name w:val="WW8Num80z3"/>
    <w:rsid w:val="00E476C5"/>
    <w:rPr>
      <w:rFonts w:ascii="Symbol" w:hAnsi="Symbol"/>
    </w:rPr>
  </w:style>
  <w:style w:type="character" w:customStyle="1" w:styleId="WW8Num81z1">
    <w:name w:val="WW8Num81z1"/>
    <w:rsid w:val="00E476C5"/>
    <w:rPr>
      <w:rFonts w:ascii="Courier New" w:hAnsi="Courier New" w:cs="Courier New"/>
    </w:rPr>
  </w:style>
  <w:style w:type="character" w:customStyle="1" w:styleId="WW8Num81z2">
    <w:name w:val="WW8Num81z2"/>
    <w:rsid w:val="00E476C5"/>
    <w:rPr>
      <w:rFonts w:ascii="Wingdings" w:hAnsi="Wingdings"/>
    </w:rPr>
  </w:style>
  <w:style w:type="character" w:customStyle="1" w:styleId="WW8Num81z3">
    <w:name w:val="WW8Num81z3"/>
    <w:rsid w:val="00E476C5"/>
    <w:rPr>
      <w:rFonts w:ascii="Symbol" w:hAnsi="Symbol"/>
    </w:rPr>
  </w:style>
  <w:style w:type="character" w:customStyle="1" w:styleId="WW8Num82z1">
    <w:name w:val="WW8Num82z1"/>
    <w:rsid w:val="00E476C5"/>
    <w:rPr>
      <w:rFonts w:ascii="Courier New" w:hAnsi="Courier New" w:cs="Courier New"/>
    </w:rPr>
  </w:style>
  <w:style w:type="character" w:customStyle="1" w:styleId="WW8Num82z2">
    <w:name w:val="WW8Num82z2"/>
    <w:rsid w:val="00E476C5"/>
    <w:rPr>
      <w:rFonts w:ascii="Wingdings" w:hAnsi="Wingdings"/>
    </w:rPr>
  </w:style>
  <w:style w:type="character" w:customStyle="1" w:styleId="WW8Num82z3">
    <w:name w:val="WW8Num82z3"/>
    <w:rsid w:val="00E476C5"/>
    <w:rPr>
      <w:rFonts w:ascii="Symbol" w:hAnsi="Symbol"/>
    </w:rPr>
  </w:style>
  <w:style w:type="character" w:customStyle="1" w:styleId="WW8Num83z1">
    <w:name w:val="WW8Num83z1"/>
    <w:rsid w:val="00E476C5"/>
    <w:rPr>
      <w:rFonts w:ascii="Courier New" w:hAnsi="Courier New" w:cs="Courier New"/>
    </w:rPr>
  </w:style>
  <w:style w:type="character" w:customStyle="1" w:styleId="WW8Num83z2">
    <w:name w:val="WW8Num83z2"/>
    <w:rsid w:val="00E476C5"/>
    <w:rPr>
      <w:rFonts w:ascii="Wingdings" w:hAnsi="Wingdings"/>
    </w:rPr>
  </w:style>
  <w:style w:type="character" w:customStyle="1" w:styleId="WW8Num83z3">
    <w:name w:val="WW8Num83z3"/>
    <w:rsid w:val="00E476C5"/>
    <w:rPr>
      <w:rFonts w:ascii="Symbol" w:hAnsi="Symbol"/>
    </w:rPr>
  </w:style>
  <w:style w:type="character" w:customStyle="1" w:styleId="WW8Num84z1">
    <w:name w:val="WW8Num84z1"/>
    <w:rsid w:val="00E476C5"/>
    <w:rPr>
      <w:rFonts w:ascii="Courier New" w:hAnsi="Courier New" w:cs="Courier New"/>
    </w:rPr>
  </w:style>
  <w:style w:type="character" w:customStyle="1" w:styleId="WW8Num84z2">
    <w:name w:val="WW8Num84z2"/>
    <w:rsid w:val="00E476C5"/>
    <w:rPr>
      <w:rFonts w:ascii="Wingdings" w:hAnsi="Wingdings"/>
    </w:rPr>
  </w:style>
  <w:style w:type="character" w:customStyle="1" w:styleId="WW8Num84z3">
    <w:name w:val="WW8Num84z3"/>
    <w:rsid w:val="00E476C5"/>
    <w:rPr>
      <w:rFonts w:ascii="Symbol" w:hAnsi="Symbol"/>
    </w:rPr>
  </w:style>
  <w:style w:type="character" w:customStyle="1" w:styleId="WW8Num85z1">
    <w:name w:val="WW8Num85z1"/>
    <w:rsid w:val="00E476C5"/>
    <w:rPr>
      <w:rFonts w:ascii="Courier New" w:hAnsi="Courier New" w:cs="Courier New"/>
    </w:rPr>
  </w:style>
  <w:style w:type="character" w:customStyle="1" w:styleId="WW8Num85z2">
    <w:name w:val="WW8Num85z2"/>
    <w:rsid w:val="00E476C5"/>
    <w:rPr>
      <w:rFonts w:ascii="Wingdings" w:hAnsi="Wingdings"/>
    </w:rPr>
  </w:style>
  <w:style w:type="character" w:customStyle="1" w:styleId="WW8Num85z3">
    <w:name w:val="WW8Num85z3"/>
    <w:rsid w:val="00E476C5"/>
    <w:rPr>
      <w:rFonts w:ascii="Symbol" w:hAnsi="Symbol"/>
    </w:rPr>
  </w:style>
  <w:style w:type="character" w:customStyle="1" w:styleId="WW8Num86z1">
    <w:name w:val="WW8Num86z1"/>
    <w:rsid w:val="00E476C5"/>
    <w:rPr>
      <w:rFonts w:ascii="Courier New" w:hAnsi="Courier New" w:cs="Courier New"/>
    </w:rPr>
  </w:style>
  <w:style w:type="character" w:customStyle="1" w:styleId="WW8Num86z2">
    <w:name w:val="WW8Num86z2"/>
    <w:rsid w:val="00E476C5"/>
    <w:rPr>
      <w:rFonts w:ascii="Wingdings" w:hAnsi="Wingdings"/>
    </w:rPr>
  </w:style>
  <w:style w:type="character" w:customStyle="1" w:styleId="WW8Num86z3">
    <w:name w:val="WW8Num86z3"/>
    <w:rsid w:val="00E476C5"/>
    <w:rPr>
      <w:rFonts w:ascii="Symbol" w:hAnsi="Symbol"/>
    </w:rPr>
  </w:style>
  <w:style w:type="character" w:customStyle="1" w:styleId="WW8Num87z1">
    <w:name w:val="WW8Num87z1"/>
    <w:rsid w:val="00E476C5"/>
    <w:rPr>
      <w:rFonts w:ascii="Courier New" w:hAnsi="Courier New" w:cs="Courier New"/>
    </w:rPr>
  </w:style>
  <w:style w:type="character" w:customStyle="1" w:styleId="WW8Num87z2">
    <w:name w:val="WW8Num87z2"/>
    <w:rsid w:val="00E476C5"/>
    <w:rPr>
      <w:rFonts w:ascii="Wingdings" w:hAnsi="Wingdings"/>
    </w:rPr>
  </w:style>
  <w:style w:type="character" w:customStyle="1" w:styleId="WW8Num87z3">
    <w:name w:val="WW8Num87z3"/>
    <w:rsid w:val="00E476C5"/>
    <w:rPr>
      <w:rFonts w:ascii="Symbol" w:hAnsi="Symbol"/>
    </w:rPr>
  </w:style>
  <w:style w:type="character" w:customStyle="1" w:styleId="WW8Num88z1">
    <w:name w:val="WW8Num88z1"/>
    <w:rsid w:val="00E476C5"/>
    <w:rPr>
      <w:rFonts w:ascii="Courier New" w:hAnsi="Courier New" w:cs="Courier New"/>
    </w:rPr>
  </w:style>
  <w:style w:type="character" w:customStyle="1" w:styleId="WW8Num88z2">
    <w:name w:val="WW8Num88z2"/>
    <w:rsid w:val="00E476C5"/>
    <w:rPr>
      <w:rFonts w:ascii="Wingdings" w:hAnsi="Wingdings"/>
    </w:rPr>
  </w:style>
  <w:style w:type="character" w:customStyle="1" w:styleId="WW8Num88z3">
    <w:name w:val="WW8Num88z3"/>
    <w:rsid w:val="00E476C5"/>
    <w:rPr>
      <w:rFonts w:ascii="Symbol" w:hAnsi="Symbol"/>
    </w:rPr>
  </w:style>
  <w:style w:type="character" w:customStyle="1" w:styleId="WW8Num89z1">
    <w:name w:val="WW8Num89z1"/>
    <w:rsid w:val="00E476C5"/>
    <w:rPr>
      <w:rFonts w:ascii="Courier New" w:hAnsi="Courier New" w:cs="Courier New"/>
    </w:rPr>
  </w:style>
  <w:style w:type="character" w:customStyle="1" w:styleId="WW8Num89z2">
    <w:name w:val="WW8Num89z2"/>
    <w:rsid w:val="00E476C5"/>
    <w:rPr>
      <w:rFonts w:ascii="Wingdings" w:hAnsi="Wingdings"/>
    </w:rPr>
  </w:style>
  <w:style w:type="character" w:customStyle="1" w:styleId="WW8Num89z3">
    <w:name w:val="WW8Num89z3"/>
    <w:rsid w:val="00E476C5"/>
    <w:rPr>
      <w:rFonts w:ascii="Symbol" w:hAnsi="Symbol"/>
    </w:rPr>
  </w:style>
  <w:style w:type="character" w:customStyle="1" w:styleId="WW8Num90z1">
    <w:name w:val="WW8Num90z1"/>
    <w:rsid w:val="00E476C5"/>
    <w:rPr>
      <w:rFonts w:ascii="Courier New" w:hAnsi="Courier New" w:cs="Courier New"/>
    </w:rPr>
  </w:style>
  <w:style w:type="character" w:customStyle="1" w:styleId="WW8Num90z2">
    <w:name w:val="WW8Num90z2"/>
    <w:rsid w:val="00E476C5"/>
    <w:rPr>
      <w:rFonts w:ascii="Wingdings" w:hAnsi="Wingdings"/>
    </w:rPr>
  </w:style>
  <w:style w:type="character" w:customStyle="1" w:styleId="WW8Num90z3">
    <w:name w:val="WW8Num90z3"/>
    <w:rsid w:val="00E476C5"/>
    <w:rPr>
      <w:rFonts w:ascii="Symbol" w:hAnsi="Symbol"/>
    </w:rPr>
  </w:style>
  <w:style w:type="character" w:customStyle="1" w:styleId="WW8Num91z1">
    <w:name w:val="WW8Num91z1"/>
    <w:rsid w:val="00E476C5"/>
    <w:rPr>
      <w:rFonts w:ascii="Courier New" w:hAnsi="Courier New" w:cs="Courier New"/>
    </w:rPr>
  </w:style>
  <w:style w:type="character" w:customStyle="1" w:styleId="WW8Num91z2">
    <w:name w:val="WW8Num91z2"/>
    <w:rsid w:val="00E476C5"/>
    <w:rPr>
      <w:rFonts w:ascii="Wingdings" w:hAnsi="Wingdings"/>
    </w:rPr>
  </w:style>
  <w:style w:type="character" w:customStyle="1" w:styleId="WW8Num91z3">
    <w:name w:val="WW8Num91z3"/>
    <w:rsid w:val="00E476C5"/>
    <w:rPr>
      <w:rFonts w:ascii="Symbol" w:hAnsi="Symbol"/>
    </w:rPr>
  </w:style>
  <w:style w:type="character" w:customStyle="1" w:styleId="WW8Num92z1">
    <w:name w:val="WW8Num92z1"/>
    <w:rsid w:val="00E476C5"/>
    <w:rPr>
      <w:rFonts w:ascii="Courier New" w:hAnsi="Courier New" w:cs="Courier New"/>
    </w:rPr>
  </w:style>
  <w:style w:type="character" w:customStyle="1" w:styleId="WW8Num92z2">
    <w:name w:val="WW8Num92z2"/>
    <w:rsid w:val="00E476C5"/>
    <w:rPr>
      <w:rFonts w:ascii="Wingdings" w:hAnsi="Wingdings"/>
    </w:rPr>
  </w:style>
  <w:style w:type="character" w:customStyle="1" w:styleId="WW8Num92z3">
    <w:name w:val="WW8Num92z3"/>
    <w:rsid w:val="00E476C5"/>
    <w:rPr>
      <w:rFonts w:ascii="Symbol" w:hAnsi="Symbol"/>
    </w:rPr>
  </w:style>
  <w:style w:type="character" w:customStyle="1" w:styleId="WW8Num93z1">
    <w:name w:val="WW8Num93z1"/>
    <w:rsid w:val="00E476C5"/>
    <w:rPr>
      <w:rFonts w:ascii="Courier New" w:hAnsi="Courier New" w:cs="Courier New"/>
    </w:rPr>
  </w:style>
  <w:style w:type="character" w:customStyle="1" w:styleId="WW8Num93z2">
    <w:name w:val="WW8Num93z2"/>
    <w:rsid w:val="00E476C5"/>
    <w:rPr>
      <w:rFonts w:ascii="Wingdings" w:hAnsi="Wingdings"/>
    </w:rPr>
  </w:style>
  <w:style w:type="character" w:customStyle="1" w:styleId="WW8Num93z3">
    <w:name w:val="WW8Num93z3"/>
    <w:rsid w:val="00E476C5"/>
    <w:rPr>
      <w:rFonts w:ascii="Symbol" w:hAnsi="Symbol"/>
    </w:rPr>
  </w:style>
  <w:style w:type="character" w:customStyle="1" w:styleId="WW8Num94z1">
    <w:name w:val="WW8Num94z1"/>
    <w:rsid w:val="00E476C5"/>
    <w:rPr>
      <w:rFonts w:ascii="Courier New" w:hAnsi="Courier New" w:cs="Courier New"/>
    </w:rPr>
  </w:style>
  <w:style w:type="character" w:customStyle="1" w:styleId="WW8Num94z2">
    <w:name w:val="WW8Num94z2"/>
    <w:rsid w:val="00E476C5"/>
    <w:rPr>
      <w:rFonts w:ascii="Wingdings" w:hAnsi="Wingdings"/>
    </w:rPr>
  </w:style>
  <w:style w:type="character" w:customStyle="1" w:styleId="WW8Num94z3">
    <w:name w:val="WW8Num94z3"/>
    <w:rsid w:val="00E476C5"/>
    <w:rPr>
      <w:rFonts w:ascii="Symbol" w:hAnsi="Symbol"/>
    </w:rPr>
  </w:style>
  <w:style w:type="character" w:customStyle="1" w:styleId="WW8Num95z1">
    <w:name w:val="WW8Num95z1"/>
    <w:rsid w:val="00E476C5"/>
    <w:rPr>
      <w:rFonts w:ascii="Courier New" w:hAnsi="Courier New" w:cs="Courier New"/>
    </w:rPr>
  </w:style>
  <w:style w:type="character" w:customStyle="1" w:styleId="WW8Num95z2">
    <w:name w:val="WW8Num95z2"/>
    <w:rsid w:val="00E476C5"/>
    <w:rPr>
      <w:rFonts w:ascii="Wingdings" w:hAnsi="Wingdings"/>
    </w:rPr>
  </w:style>
  <w:style w:type="character" w:customStyle="1" w:styleId="WW8Num95z3">
    <w:name w:val="WW8Num95z3"/>
    <w:rsid w:val="00E476C5"/>
    <w:rPr>
      <w:rFonts w:ascii="Symbol" w:hAnsi="Symbol"/>
    </w:rPr>
  </w:style>
  <w:style w:type="character" w:customStyle="1" w:styleId="WW8Num96z0">
    <w:name w:val="WW8Num96z0"/>
    <w:rsid w:val="00E476C5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E476C5"/>
    <w:rPr>
      <w:rFonts w:ascii="Courier New" w:hAnsi="Courier New" w:cs="Courier New"/>
    </w:rPr>
  </w:style>
  <w:style w:type="character" w:customStyle="1" w:styleId="WW8Num96z2">
    <w:name w:val="WW8Num96z2"/>
    <w:rsid w:val="00E476C5"/>
    <w:rPr>
      <w:rFonts w:ascii="Wingdings" w:hAnsi="Wingdings"/>
    </w:rPr>
  </w:style>
  <w:style w:type="character" w:customStyle="1" w:styleId="WW8Num96z3">
    <w:name w:val="WW8Num96z3"/>
    <w:rsid w:val="00E476C5"/>
    <w:rPr>
      <w:rFonts w:ascii="Symbol" w:hAnsi="Symbol"/>
    </w:rPr>
  </w:style>
  <w:style w:type="character" w:customStyle="1" w:styleId="Domylnaczcionkaakapitu1">
    <w:name w:val="Domyślna czcionka akapitu1"/>
    <w:rsid w:val="00E476C5"/>
  </w:style>
  <w:style w:type="character" w:customStyle="1" w:styleId="Odwoaniedokomentarza1">
    <w:name w:val="Odwołanie do komentarza1"/>
    <w:rsid w:val="00E476C5"/>
    <w:rPr>
      <w:sz w:val="16"/>
      <w:szCs w:val="16"/>
    </w:rPr>
  </w:style>
  <w:style w:type="paragraph" w:customStyle="1" w:styleId="Nagwek1">
    <w:name w:val="Nagłówek1"/>
    <w:basedOn w:val="Normalny"/>
    <w:next w:val="Tekstpodstawowy"/>
    <w:rsid w:val="00E476C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E476C5"/>
    <w:pPr>
      <w:spacing w:after="120"/>
    </w:pPr>
  </w:style>
  <w:style w:type="paragraph" w:styleId="Lista">
    <w:name w:val="List"/>
    <w:basedOn w:val="Tekstpodstawowy"/>
    <w:rsid w:val="00E476C5"/>
    <w:rPr>
      <w:rFonts w:cs="Tahoma"/>
    </w:rPr>
  </w:style>
  <w:style w:type="paragraph" w:customStyle="1" w:styleId="Podpis1">
    <w:name w:val="Podpis1"/>
    <w:basedOn w:val="Normalny"/>
    <w:rsid w:val="00E476C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76C5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E476C5"/>
    <w:pPr>
      <w:widowControl w:val="0"/>
      <w:autoSpaceDE w:val="0"/>
    </w:pPr>
    <w:rPr>
      <w:rFonts w:ascii="TTC F 5o 00" w:eastAsia="TTC F 5o 00" w:hAnsi="TTC F 5o 00" w:cs="TTC F 5o 00"/>
      <w:sz w:val="20"/>
      <w:szCs w:val="20"/>
      <w:lang w:eastAsia="hi-IN" w:bidi="hi-IN"/>
    </w:rPr>
  </w:style>
  <w:style w:type="paragraph" w:styleId="Tekstdymka">
    <w:name w:val="Balloon Text"/>
    <w:basedOn w:val="Normalny"/>
    <w:rsid w:val="00E476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41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0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0B7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0B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0B7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26ABB-3FCB-4AF0-9ADC-5F3B16D1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2550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HP</Company>
  <LinksUpToDate>false</LinksUpToDate>
  <CharactersWithSpaces>17816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subject/>
  <dc:creator>Aleksandra</dc:creator>
  <cp:keywords/>
  <cp:lastModifiedBy>Patryk Piskorz</cp:lastModifiedBy>
  <cp:revision>2</cp:revision>
  <cp:lastPrinted>1899-12-31T23:00:00Z</cp:lastPrinted>
  <dcterms:created xsi:type="dcterms:W3CDTF">2024-09-02T19:50:00Z</dcterms:created>
  <dcterms:modified xsi:type="dcterms:W3CDTF">2024-09-02T19:50:00Z</dcterms:modified>
</cp:coreProperties>
</file>